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198745" w14:textId="6A7225E4" w:rsidR="00FD7B41" w:rsidRDefault="00710AD1" w:rsidP="00900EA9">
      <w:pPr>
        <w:ind w:left="708" w:right="533" w:firstLine="708"/>
        <w:jc w:val="right"/>
        <w:rPr>
          <w:i/>
          <w:iCs/>
          <w:sz w:val="20"/>
          <w:szCs w:val="20"/>
        </w:rPr>
      </w:pPr>
      <w:bookmarkStart w:id="0" w:name="_GoBack"/>
      <w:bookmarkEnd w:id="0"/>
      <w:r w:rsidRPr="371EC4E7">
        <w:rPr>
          <w:i/>
          <w:iCs/>
          <w:sz w:val="20"/>
          <w:szCs w:val="20"/>
        </w:rPr>
        <w:t xml:space="preserve">Załącznik nr 4 </w:t>
      </w:r>
      <w:r w:rsidR="00900EA9" w:rsidRPr="371EC4E7">
        <w:rPr>
          <w:i/>
          <w:iCs/>
          <w:sz w:val="20"/>
          <w:szCs w:val="20"/>
        </w:rPr>
        <w:t>Regulaminu konkursu na granty RND IB PW</w:t>
      </w:r>
    </w:p>
    <w:p w14:paraId="67290B44" w14:textId="77777777" w:rsidR="00710AD1" w:rsidRPr="00807359" w:rsidRDefault="00710AD1" w:rsidP="00900EA9">
      <w:pPr>
        <w:ind w:left="708" w:right="533" w:firstLine="708"/>
        <w:jc w:val="right"/>
        <w:rPr>
          <w:b/>
          <w:bCs/>
          <w:sz w:val="20"/>
          <w:szCs w:val="20"/>
        </w:rPr>
      </w:pPr>
    </w:p>
    <w:p w14:paraId="2CA22A83" w14:textId="77777777" w:rsidR="00710AD1" w:rsidRPr="005B3517" w:rsidRDefault="00710AD1" w:rsidP="0AA7357A">
      <w:pPr>
        <w:spacing w:line="276" w:lineRule="auto"/>
        <w:jc w:val="center"/>
        <w:rPr>
          <w:b/>
          <w:bCs/>
        </w:rPr>
      </w:pPr>
      <w:r w:rsidRPr="0AA7357A">
        <w:rPr>
          <w:b/>
          <w:bCs/>
        </w:rPr>
        <w:t>PROTOKÓŁ OCENY I ODBIORU GRANTU</w:t>
      </w:r>
    </w:p>
    <w:p w14:paraId="6445B243" w14:textId="77777777" w:rsidR="00710AD1" w:rsidRDefault="00710AD1" w:rsidP="00710AD1">
      <w:pPr>
        <w:spacing w:line="276" w:lineRule="auto"/>
        <w:ind w:firstLine="4"/>
        <w:jc w:val="center"/>
        <w:rPr>
          <w:b/>
        </w:rPr>
      </w:pPr>
      <w:r w:rsidRPr="005B3517">
        <w:rPr>
          <w:b/>
        </w:rPr>
        <w:t>do Porozumienia nr ………</w:t>
      </w:r>
      <w:r>
        <w:rPr>
          <w:b/>
        </w:rPr>
        <w:t>…………………………………….</w:t>
      </w:r>
    </w:p>
    <w:p w14:paraId="60D4A9E7" w14:textId="77777777" w:rsidR="00710AD1" w:rsidRDefault="00710AD1" w:rsidP="00710AD1">
      <w:pPr>
        <w:spacing w:line="276" w:lineRule="auto"/>
        <w:ind w:firstLine="4"/>
        <w:jc w:val="center"/>
        <w:rPr>
          <w:b/>
        </w:rPr>
      </w:pPr>
      <w:r>
        <w:rPr>
          <w:b/>
        </w:rPr>
        <w:t>w sprawie realizacji grantu pt. ………………………………………………..……………..</w:t>
      </w:r>
    </w:p>
    <w:p w14:paraId="5986DC88" w14:textId="1CDB0AE4" w:rsidR="00710AD1" w:rsidRPr="005B3517" w:rsidRDefault="00710AD1" w:rsidP="00710AD1">
      <w:pPr>
        <w:spacing w:line="276" w:lineRule="auto"/>
        <w:ind w:firstLine="4"/>
        <w:jc w:val="center"/>
        <w:rPr>
          <w:b/>
        </w:rPr>
      </w:pPr>
      <w:r>
        <w:rPr>
          <w:b/>
        </w:rPr>
        <w:t>w dyscyplinie</w:t>
      </w:r>
      <w:r w:rsidR="00FD7B41">
        <w:rPr>
          <w:b/>
        </w:rPr>
        <w:t xml:space="preserve"> Inżynieria Biomedyczna </w:t>
      </w:r>
      <w:r>
        <w:rPr>
          <w:b/>
        </w:rPr>
        <w:t>w roku</w:t>
      </w:r>
      <w:r w:rsidRPr="0090011E">
        <w:rPr>
          <w:b/>
          <w:color w:val="000000" w:themeColor="text1"/>
        </w:rPr>
        <w:t xml:space="preserve">/latach </w:t>
      </w:r>
      <w:r>
        <w:rPr>
          <w:b/>
          <w:color w:val="7030A0"/>
        </w:rPr>
        <w:t>……………………………</w:t>
      </w:r>
      <w:r w:rsidRPr="005B3517">
        <w:rPr>
          <w:b/>
        </w:rPr>
        <w:br/>
      </w:r>
    </w:p>
    <w:p w14:paraId="25C7308A" w14:textId="77777777" w:rsidR="00710AD1" w:rsidRPr="005B3517" w:rsidRDefault="00710AD1" w:rsidP="00710AD1">
      <w:pPr>
        <w:ind w:firstLine="4"/>
        <w:rPr>
          <w:b/>
        </w:rPr>
      </w:pPr>
    </w:p>
    <w:tbl>
      <w:tblPr>
        <w:tblW w:w="10092" w:type="dxa"/>
        <w:tblInd w:w="-488" w:type="dxa"/>
        <w:tblCellMar>
          <w:top w:w="106" w:type="dxa"/>
          <w:left w:w="106" w:type="dxa"/>
          <w:right w:w="112" w:type="dxa"/>
        </w:tblCellMar>
        <w:tblLook w:val="00A0" w:firstRow="1" w:lastRow="0" w:firstColumn="1" w:lastColumn="0" w:noHBand="0" w:noVBand="0"/>
      </w:tblPr>
      <w:tblGrid>
        <w:gridCol w:w="2595"/>
        <w:gridCol w:w="7497"/>
      </w:tblGrid>
      <w:tr w:rsidR="00710AD1" w:rsidRPr="005B3517" w14:paraId="74482AC7" w14:textId="77777777" w:rsidTr="371EC4E7">
        <w:trPr>
          <w:cantSplit/>
          <w:trHeight w:val="527"/>
        </w:trPr>
        <w:tc>
          <w:tcPr>
            <w:tcW w:w="100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59DDD85" w14:textId="77777777" w:rsidR="00710AD1" w:rsidRPr="005B3517" w:rsidRDefault="00710AD1" w:rsidP="00C81F0F">
            <w:pPr>
              <w:spacing w:line="259" w:lineRule="auto"/>
            </w:pPr>
            <w:r w:rsidRPr="005B3517">
              <w:rPr>
                <w:b/>
              </w:rPr>
              <w:t xml:space="preserve">I. Dane kierownika grantu </w:t>
            </w:r>
          </w:p>
        </w:tc>
      </w:tr>
      <w:tr w:rsidR="00710AD1" w:rsidRPr="005B3517" w14:paraId="54E7F6BA" w14:textId="77777777" w:rsidTr="371EC4E7">
        <w:trPr>
          <w:cantSplit/>
          <w:trHeight w:val="596"/>
        </w:trPr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9E10FA" w14:textId="77777777" w:rsidR="00710AD1" w:rsidRPr="005B3517" w:rsidRDefault="00710AD1" w:rsidP="00C81F0F">
            <w:pPr>
              <w:spacing w:line="259" w:lineRule="auto"/>
              <w:ind w:right="-112"/>
            </w:pPr>
            <w:r w:rsidRPr="005B3517">
              <w:t xml:space="preserve">Stopień/tytuł naukowy, imię i nazwisko  </w:t>
            </w:r>
          </w:p>
        </w:tc>
        <w:tc>
          <w:tcPr>
            <w:tcW w:w="7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FE03E3" w14:textId="77777777" w:rsidR="00710AD1" w:rsidRPr="005B3517" w:rsidRDefault="00710AD1" w:rsidP="00C81F0F">
            <w:pPr>
              <w:tabs>
                <w:tab w:val="left" w:pos="6981"/>
              </w:tabs>
              <w:spacing w:line="259" w:lineRule="auto"/>
              <w:ind w:left="56" w:right="314"/>
            </w:pPr>
            <w:r w:rsidRPr="005B3517">
              <w:rPr>
                <w:b/>
              </w:rPr>
              <w:t xml:space="preserve"> </w:t>
            </w:r>
          </w:p>
        </w:tc>
      </w:tr>
      <w:tr w:rsidR="00710AD1" w:rsidRPr="005B3517" w14:paraId="4C4DE9FA" w14:textId="77777777" w:rsidTr="371EC4E7">
        <w:trPr>
          <w:cantSplit/>
          <w:trHeight w:val="596"/>
        </w:trPr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F1208D" w14:textId="77777777" w:rsidR="00710AD1" w:rsidRPr="005B3517" w:rsidRDefault="00710AD1" w:rsidP="00C81F0F">
            <w:pPr>
              <w:spacing w:line="259" w:lineRule="auto"/>
              <w:ind w:right="-112"/>
            </w:pPr>
            <w:r w:rsidRPr="005B3517">
              <w:t>Nr telefonu</w:t>
            </w:r>
            <w:r>
              <w:t xml:space="preserve"> służbowego</w:t>
            </w:r>
            <w:r w:rsidRPr="005B3517">
              <w:t>/ adres email</w:t>
            </w:r>
            <w:r>
              <w:t xml:space="preserve"> służbowy</w:t>
            </w:r>
            <w:r w:rsidRPr="005B3517">
              <w:t xml:space="preserve">: </w:t>
            </w:r>
          </w:p>
        </w:tc>
        <w:tc>
          <w:tcPr>
            <w:tcW w:w="7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7A9909" w14:textId="77777777" w:rsidR="00710AD1" w:rsidRPr="005B3517" w:rsidRDefault="00710AD1" w:rsidP="00C81F0F">
            <w:pPr>
              <w:tabs>
                <w:tab w:val="left" w:pos="6981"/>
              </w:tabs>
              <w:spacing w:line="259" w:lineRule="auto"/>
              <w:ind w:left="56" w:right="314"/>
              <w:jc w:val="center"/>
            </w:pPr>
            <w:r w:rsidRPr="005B3517">
              <w:rPr>
                <w:b/>
              </w:rPr>
              <w:t xml:space="preserve"> </w:t>
            </w:r>
          </w:p>
        </w:tc>
      </w:tr>
      <w:tr w:rsidR="00710AD1" w:rsidRPr="005B3517" w14:paraId="182009B1" w14:textId="77777777" w:rsidTr="371EC4E7">
        <w:trPr>
          <w:cantSplit/>
          <w:trHeight w:val="596"/>
        </w:trPr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15F176" w14:textId="77777777" w:rsidR="00710AD1" w:rsidRPr="005B3517" w:rsidRDefault="00710AD1" w:rsidP="00C81F0F">
            <w:pPr>
              <w:spacing w:line="259" w:lineRule="auto"/>
              <w:ind w:right="-112"/>
            </w:pPr>
            <w:r>
              <w:t>J</w:t>
            </w:r>
            <w:r w:rsidRPr="005B3517">
              <w:t xml:space="preserve">ednostka </w:t>
            </w:r>
            <w:r>
              <w:t xml:space="preserve">organizacyjna </w:t>
            </w:r>
            <w:r w:rsidRPr="005B3517">
              <w:t>PW</w:t>
            </w:r>
          </w:p>
        </w:tc>
        <w:tc>
          <w:tcPr>
            <w:tcW w:w="7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DD2D4F" w14:textId="77777777" w:rsidR="00710AD1" w:rsidRPr="005B3517" w:rsidRDefault="00710AD1" w:rsidP="00C81F0F">
            <w:pPr>
              <w:tabs>
                <w:tab w:val="left" w:pos="6981"/>
              </w:tabs>
              <w:spacing w:line="259" w:lineRule="auto"/>
              <w:ind w:left="56" w:right="314"/>
              <w:jc w:val="center"/>
              <w:rPr>
                <w:b/>
              </w:rPr>
            </w:pPr>
          </w:p>
        </w:tc>
      </w:tr>
      <w:tr w:rsidR="00710AD1" w:rsidRPr="005B3517" w14:paraId="3197DBB4" w14:textId="77777777" w:rsidTr="371EC4E7">
        <w:trPr>
          <w:cantSplit/>
          <w:trHeight w:val="596"/>
        </w:trPr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20848C" w14:textId="77777777" w:rsidR="00710AD1" w:rsidRPr="005B3517" w:rsidRDefault="00710AD1" w:rsidP="00C81F0F">
            <w:pPr>
              <w:spacing w:line="259" w:lineRule="auto"/>
              <w:ind w:right="-112"/>
            </w:pPr>
            <w:r w:rsidRPr="005B3517">
              <w:t xml:space="preserve">Dyscyplina: </w:t>
            </w:r>
          </w:p>
        </w:tc>
        <w:tc>
          <w:tcPr>
            <w:tcW w:w="7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89C002" w14:textId="77777777" w:rsidR="00710AD1" w:rsidRPr="005B3517" w:rsidRDefault="00710AD1" w:rsidP="00C81F0F">
            <w:pPr>
              <w:tabs>
                <w:tab w:val="left" w:pos="6981"/>
              </w:tabs>
              <w:spacing w:line="259" w:lineRule="auto"/>
              <w:ind w:left="56" w:right="314"/>
              <w:jc w:val="center"/>
            </w:pPr>
            <w:r w:rsidRPr="005B3517">
              <w:rPr>
                <w:b/>
              </w:rPr>
              <w:t xml:space="preserve"> </w:t>
            </w:r>
          </w:p>
        </w:tc>
      </w:tr>
      <w:tr w:rsidR="00710AD1" w:rsidRPr="005B3517" w14:paraId="718F9707" w14:textId="77777777" w:rsidTr="371EC4E7">
        <w:trPr>
          <w:cantSplit/>
          <w:trHeight w:val="445"/>
        </w:trPr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9D44D1A" w14:textId="77777777" w:rsidR="00710AD1" w:rsidRPr="005B3517" w:rsidRDefault="00710AD1" w:rsidP="00C81F0F">
            <w:pPr>
              <w:spacing w:line="259" w:lineRule="auto"/>
              <w:ind w:right="-112"/>
              <w:rPr>
                <w:b/>
              </w:rPr>
            </w:pPr>
            <w:r w:rsidRPr="005B3517">
              <w:rPr>
                <w:b/>
              </w:rPr>
              <w:t>II. Realizacja grantu</w:t>
            </w:r>
          </w:p>
        </w:tc>
        <w:tc>
          <w:tcPr>
            <w:tcW w:w="7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9EA793" w14:textId="77777777" w:rsidR="00710AD1" w:rsidRPr="005B3517" w:rsidRDefault="00710AD1" w:rsidP="00C81F0F">
            <w:pPr>
              <w:tabs>
                <w:tab w:val="left" w:pos="6981"/>
              </w:tabs>
              <w:spacing w:line="259" w:lineRule="auto"/>
              <w:ind w:left="56" w:right="314"/>
              <w:jc w:val="center"/>
              <w:rPr>
                <w:b/>
              </w:rPr>
            </w:pPr>
          </w:p>
        </w:tc>
      </w:tr>
      <w:tr w:rsidR="00710AD1" w:rsidRPr="005B3517" w14:paraId="0D9845C1" w14:textId="77777777" w:rsidTr="001603DB">
        <w:trPr>
          <w:cantSplit/>
          <w:trHeight w:val="445"/>
        </w:trPr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CA1E593" w14:textId="77777777" w:rsidR="00710AD1" w:rsidRPr="005B3517" w:rsidRDefault="00710AD1" w:rsidP="00C81F0F">
            <w:pPr>
              <w:spacing w:line="259" w:lineRule="auto"/>
              <w:ind w:right="-112"/>
            </w:pPr>
            <w:r w:rsidRPr="005B3517">
              <w:t>Tytuł grantu:</w:t>
            </w:r>
          </w:p>
        </w:tc>
        <w:tc>
          <w:tcPr>
            <w:tcW w:w="7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F0FFF5" w14:textId="77777777" w:rsidR="00710AD1" w:rsidRPr="005B3517" w:rsidRDefault="00710AD1" w:rsidP="00C81F0F">
            <w:pPr>
              <w:tabs>
                <w:tab w:val="left" w:pos="6981"/>
              </w:tabs>
              <w:spacing w:line="259" w:lineRule="auto"/>
              <w:ind w:left="56" w:right="314"/>
              <w:jc w:val="center"/>
              <w:rPr>
                <w:b/>
              </w:rPr>
            </w:pPr>
          </w:p>
        </w:tc>
      </w:tr>
      <w:tr w:rsidR="00710AD1" w:rsidRPr="005B3517" w14:paraId="044A04DC" w14:textId="77777777" w:rsidTr="001603DB">
        <w:trPr>
          <w:cantSplit/>
          <w:trHeight w:val="3149"/>
        </w:trPr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8B83C" w14:textId="77777777" w:rsidR="00710AD1" w:rsidRPr="005B3517" w:rsidRDefault="00710AD1" w:rsidP="001603DB">
            <w:pPr>
              <w:spacing w:line="259" w:lineRule="auto"/>
              <w:ind w:right="-112"/>
            </w:pPr>
            <w:r>
              <w:t>Efekty realizacji grantu:</w:t>
            </w:r>
          </w:p>
          <w:p w14:paraId="3A809556" w14:textId="77777777" w:rsidR="00710AD1" w:rsidRPr="005B3517" w:rsidRDefault="00710AD1" w:rsidP="00C81F0F">
            <w:pPr>
              <w:spacing w:line="259" w:lineRule="auto"/>
              <w:ind w:right="-112"/>
            </w:pPr>
          </w:p>
          <w:p w14:paraId="71EDDF47" w14:textId="77777777" w:rsidR="00710AD1" w:rsidRPr="005B3517" w:rsidRDefault="00710AD1" w:rsidP="00C81F0F">
            <w:pPr>
              <w:spacing w:line="259" w:lineRule="auto"/>
              <w:ind w:right="-112"/>
            </w:pPr>
          </w:p>
        </w:tc>
        <w:tc>
          <w:tcPr>
            <w:tcW w:w="749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AE6A28" w14:textId="4EDF8495" w:rsidR="00007E41" w:rsidRPr="001603DB" w:rsidRDefault="00710AD1" w:rsidP="00710AD1">
            <w:pPr>
              <w:numPr>
                <w:ilvl w:val="0"/>
                <w:numId w:val="1"/>
              </w:numPr>
              <w:tabs>
                <w:tab w:val="left" w:pos="177"/>
              </w:tabs>
              <w:spacing w:after="120" w:line="259" w:lineRule="auto"/>
              <w:ind w:left="210" w:right="312" w:hanging="204"/>
              <w:rPr>
                <w:sz w:val="22"/>
                <w:szCs w:val="22"/>
              </w:rPr>
            </w:pPr>
            <w:r w:rsidRPr="001603DB">
              <w:t xml:space="preserve"> </w:t>
            </w:r>
            <w:r w:rsidR="00007E41" w:rsidRPr="001603DB">
              <w:rPr>
                <w:sz w:val="22"/>
                <w:szCs w:val="22"/>
              </w:rPr>
              <w:t>Raport naukowy</w:t>
            </w:r>
            <w:r w:rsidR="00653BAE" w:rsidRPr="001603DB">
              <w:rPr>
                <w:sz w:val="22"/>
                <w:szCs w:val="22"/>
              </w:rPr>
              <w:t xml:space="preserve"> (załączyć)</w:t>
            </w:r>
          </w:p>
          <w:p w14:paraId="4D9B9B3B" w14:textId="74B410DF" w:rsidR="00710AD1" w:rsidRPr="001603DB" w:rsidRDefault="00007E41" w:rsidP="00710AD1">
            <w:pPr>
              <w:numPr>
                <w:ilvl w:val="0"/>
                <w:numId w:val="1"/>
              </w:numPr>
              <w:tabs>
                <w:tab w:val="left" w:pos="177"/>
              </w:tabs>
              <w:spacing w:after="120" w:line="259" w:lineRule="auto"/>
              <w:ind w:left="210" w:right="312" w:hanging="204"/>
              <w:rPr>
                <w:sz w:val="22"/>
                <w:szCs w:val="22"/>
              </w:rPr>
            </w:pPr>
            <w:r w:rsidRPr="001603DB">
              <w:rPr>
                <w:sz w:val="22"/>
                <w:szCs w:val="22"/>
              </w:rPr>
              <w:t xml:space="preserve"> A</w:t>
            </w:r>
            <w:r w:rsidR="00710AD1" w:rsidRPr="001603DB">
              <w:rPr>
                <w:sz w:val="22"/>
                <w:szCs w:val="22"/>
              </w:rPr>
              <w:t xml:space="preserve">rtykuł naukowy z aktualnego wykazu czasopism </w:t>
            </w:r>
            <w:proofErr w:type="spellStart"/>
            <w:r w:rsidR="00710AD1" w:rsidRPr="001603DB">
              <w:rPr>
                <w:sz w:val="22"/>
                <w:szCs w:val="22"/>
              </w:rPr>
              <w:t>MEiN</w:t>
            </w:r>
            <w:proofErr w:type="spellEnd"/>
            <w:r w:rsidR="00710AD1" w:rsidRPr="001603DB">
              <w:rPr>
                <w:sz w:val="22"/>
                <w:szCs w:val="22"/>
              </w:rPr>
              <w:t xml:space="preserve"> </w:t>
            </w:r>
          </w:p>
          <w:p w14:paraId="659F0AC3" w14:textId="173B806C" w:rsidR="00710AD1" w:rsidRPr="001603DB" w:rsidRDefault="00710AD1" w:rsidP="00C81F0F">
            <w:pPr>
              <w:tabs>
                <w:tab w:val="left" w:pos="6981"/>
              </w:tabs>
              <w:spacing w:line="259" w:lineRule="auto"/>
              <w:ind w:left="6" w:right="312"/>
              <w:rPr>
                <w:sz w:val="18"/>
                <w:szCs w:val="18"/>
              </w:rPr>
            </w:pPr>
            <w:r w:rsidRPr="001603DB">
              <w:t>……………………………………………………………………………</w:t>
            </w:r>
            <w:r w:rsidRPr="001603DB">
              <w:br/>
            </w:r>
            <w:r w:rsidRPr="001603DB">
              <w:rPr>
                <w:sz w:val="18"/>
                <w:szCs w:val="18"/>
              </w:rPr>
              <w:t xml:space="preserve">(podać </w:t>
            </w:r>
            <w:r w:rsidR="00653BAE" w:rsidRPr="001603DB">
              <w:rPr>
                <w:sz w:val="18"/>
                <w:szCs w:val="18"/>
              </w:rPr>
              <w:t xml:space="preserve">pełną listę autorów, </w:t>
            </w:r>
            <w:r w:rsidRPr="001603DB">
              <w:rPr>
                <w:sz w:val="18"/>
                <w:szCs w:val="18"/>
              </w:rPr>
              <w:t xml:space="preserve">tytuł, nazwę </w:t>
            </w:r>
            <w:proofErr w:type="spellStart"/>
            <w:r w:rsidRPr="001603DB">
              <w:rPr>
                <w:sz w:val="18"/>
                <w:szCs w:val="18"/>
              </w:rPr>
              <w:t>czasopism</w:t>
            </w:r>
            <w:r w:rsidR="00007E41" w:rsidRPr="001603DB">
              <w:rPr>
                <w:sz w:val="18"/>
                <w:szCs w:val="18"/>
              </w:rPr>
              <w:t>a;</w:t>
            </w:r>
            <w:r w:rsidR="00653BAE" w:rsidRPr="001603DB">
              <w:rPr>
                <w:sz w:val="18"/>
                <w:szCs w:val="18"/>
              </w:rPr>
              <w:t>ISSN</w:t>
            </w:r>
            <w:proofErr w:type="spellEnd"/>
            <w:r w:rsidR="00653BAE" w:rsidRPr="001603DB">
              <w:rPr>
                <w:sz w:val="18"/>
                <w:szCs w:val="18"/>
              </w:rPr>
              <w:t>, DOI</w:t>
            </w:r>
            <w:r w:rsidR="00007E41" w:rsidRPr="001603DB">
              <w:rPr>
                <w:sz w:val="18"/>
                <w:szCs w:val="18"/>
              </w:rPr>
              <w:t xml:space="preserve">; </w:t>
            </w:r>
            <w:r w:rsidR="0096254B" w:rsidRPr="001603DB">
              <w:rPr>
                <w:sz w:val="18"/>
                <w:szCs w:val="18"/>
              </w:rPr>
              <w:t>liczb</w:t>
            </w:r>
            <w:r w:rsidR="00007E41" w:rsidRPr="001603DB">
              <w:rPr>
                <w:sz w:val="18"/>
                <w:szCs w:val="18"/>
              </w:rPr>
              <w:t>ę</w:t>
            </w:r>
            <w:r w:rsidRPr="001603DB">
              <w:rPr>
                <w:sz w:val="18"/>
                <w:szCs w:val="18"/>
              </w:rPr>
              <w:t xml:space="preserve"> punktów </w:t>
            </w:r>
            <w:proofErr w:type="spellStart"/>
            <w:r w:rsidRPr="001603DB">
              <w:rPr>
                <w:sz w:val="18"/>
                <w:szCs w:val="18"/>
              </w:rPr>
              <w:t>MEiN</w:t>
            </w:r>
            <w:proofErr w:type="spellEnd"/>
            <w:r w:rsidR="00653BAE" w:rsidRPr="001603DB">
              <w:rPr>
                <w:sz w:val="18"/>
                <w:szCs w:val="18"/>
              </w:rPr>
              <w:t xml:space="preserve">; jeśli nie opublikowany, podać status artykułu: załączyć potwierdzenie redakcji o przyjęciu art. do druku, lub jego statusie, </w:t>
            </w:r>
            <w:proofErr w:type="spellStart"/>
            <w:r w:rsidR="00653BAE" w:rsidRPr="001603DB">
              <w:rPr>
                <w:sz w:val="18"/>
                <w:szCs w:val="18"/>
              </w:rPr>
              <w:t>under</w:t>
            </w:r>
            <w:proofErr w:type="spellEnd"/>
            <w:r w:rsidR="00653BAE" w:rsidRPr="001603DB">
              <w:rPr>
                <w:sz w:val="18"/>
                <w:szCs w:val="18"/>
              </w:rPr>
              <w:t xml:space="preserve"> </w:t>
            </w:r>
            <w:proofErr w:type="spellStart"/>
            <w:r w:rsidR="00653BAE" w:rsidRPr="001603DB">
              <w:rPr>
                <w:sz w:val="18"/>
                <w:szCs w:val="18"/>
              </w:rPr>
              <w:t>review</w:t>
            </w:r>
            <w:proofErr w:type="spellEnd"/>
            <w:r w:rsidR="00653BAE" w:rsidRPr="001603DB">
              <w:rPr>
                <w:sz w:val="18"/>
                <w:szCs w:val="18"/>
              </w:rPr>
              <w:t xml:space="preserve">, major </w:t>
            </w:r>
            <w:proofErr w:type="spellStart"/>
            <w:r w:rsidR="00653BAE" w:rsidRPr="001603DB">
              <w:rPr>
                <w:sz w:val="18"/>
                <w:szCs w:val="18"/>
              </w:rPr>
              <w:t>revision</w:t>
            </w:r>
            <w:proofErr w:type="spellEnd"/>
            <w:r w:rsidR="00653BAE" w:rsidRPr="001603DB">
              <w:rPr>
                <w:sz w:val="18"/>
                <w:szCs w:val="18"/>
              </w:rPr>
              <w:t xml:space="preserve">, minor </w:t>
            </w:r>
            <w:proofErr w:type="spellStart"/>
            <w:r w:rsidR="00653BAE" w:rsidRPr="001603DB">
              <w:rPr>
                <w:sz w:val="18"/>
                <w:szCs w:val="18"/>
              </w:rPr>
              <w:t>revision</w:t>
            </w:r>
            <w:proofErr w:type="spellEnd"/>
            <w:r w:rsidR="00007E41" w:rsidRPr="001603DB">
              <w:rPr>
                <w:sz w:val="18"/>
                <w:szCs w:val="18"/>
              </w:rPr>
              <w:t>)</w:t>
            </w:r>
            <w:r w:rsidR="00653BAE" w:rsidRPr="001603DB">
              <w:rPr>
                <w:sz w:val="18"/>
                <w:szCs w:val="18"/>
              </w:rPr>
              <w:t>;</w:t>
            </w:r>
            <w:r w:rsidR="001603DB" w:rsidRPr="001603DB">
              <w:rPr>
                <w:sz w:val="18"/>
                <w:szCs w:val="18"/>
              </w:rPr>
              <w:t xml:space="preserve"> </w:t>
            </w:r>
            <w:r w:rsidR="00653BAE" w:rsidRPr="001603DB">
              <w:rPr>
                <w:sz w:val="18"/>
                <w:szCs w:val="18"/>
              </w:rPr>
              <w:t xml:space="preserve">załączyć, jeśli nie </w:t>
            </w:r>
            <w:r w:rsidR="003A2A8B" w:rsidRPr="001603DB">
              <w:rPr>
                <w:sz w:val="18"/>
                <w:szCs w:val="18"/>
              </w:rPr>
              <w:t xml:space="preserve">jest dostępny jako </w:t>
            </w:r>
            <w:r w:rsidR="00653BAE" w:rsidRPr="001603DB">
              <w:rPr>
                <w:sz w:val="18"/>
                <w:szCs w:val="18"/>
              </w:rPr>
              <w:t xml:space="preserve">‘open </w:t>
            </w:r>
            <w:proofErr w:type="spellStart"/>
            <w:r w:rsidR="00653BAE" w:rsidRPr="001603DB">
              <w:rPr>
                <w:sz w:val="18"/>
                <w:szCs w:val="18"/>
              </w:rPr>
              <w:t>access</w:t>
            </w:r>
            <w:proofErr w:type="spellEnd"/>
            <w:r w:rsidR="00653BAE" w:rsidRPr="001603DB">
              <w:rPr>
                <w:sz w:val="18"/>
                <w:szCs w:val="18"/>
              </w:rPr>
              <w:t>’</w:t>
            </w:r>
          </w:p>
          <w:p w14:paraId="216CBD00" w14:textId="77777777" w:rsidR="00710AD1" w:rsidRPr="001603DB" w:rsidRDefault="00710AD1" w:rsidP="00C81F0F">
            <w:pPr>
              <w:tabs>
                <w:tab w:val="left" w:pos="6981"/>
              </w:tabs>
              <w:spacing w:line="259" w:lineRule="auto"/>
              <w:ind w:left="6" w:right="312"/>
            </w:pPr>
          </w:p>
          <w:p w14:paraId="32D6F34D" w14:textId="3B84E510" w:rsidR="00F33059" w:rsidRPr="001603DB" w:rsidRDefault="00F33059" w:rsidP="001603DB">
            <w:pPr>
              <w:numPr>
                <w:ilvl w:val="0"/>
                <w:numId w:val="1"/>
              </w:numPr>
              <w:tabs>
                <w:tab w:val="left" w:pos="177"/>
              </w:tabs>
              <w:spacing w:after="120" w:line="259" w:lineRule="auto"/>
              <w:ind w:right="312" w:hanging="204"/>
              <w:rPr>
                <w:sz w:val="22"/>
                <w:szCs w:val="22"/>
              </w:rPr>
            </w:pPr>
            <w:r w:rsidRPr="001603DB">
              <w:t xml:space="preserve"> </w:t>
            </w:r>
            <w:r w:rsidR="001A6F9E" w:rsidRPr="001603DB">
              <w:t>C</w:t>
            </w:r>
            <w:r w:rsidRPr="001603DB">
              <w:rPr>
                <w:sz w:val="22"/>
                <w:szCs w:val="22"/>
              </w:rPr>
              <w:t>zasopismo indeksowane w JCR</w:t>
            </w:r>
            <w:r w:rsidR="00710AD1" w:rsidRPr="001603DB">
              <w:rPr>
                <w:sz w:val="22"/>
                <w:szCs w:val="22"/>
              </w:rPr>
              <w:t xml:space="preserve"> </w:t>
            </w:r>
          </w:p>
          <w:p w14:paraId="639B5A87" w14:textId="132279D1" w:rsidR="00710AD1" w:rsidRPr="001603DB" w:rsidRDefault="00007E41" w:rsidP="00710AD1">
            <w:pPr>
              <w:numPr>
                <w:ilvl w:val="0"/>
                <w:numId w:val="1"/>
              </w:numPr>
              <w:tabs>
                <w:tab w:val="left" w:pos="177"/>
              </w:tabs>
              <w:spacing w:after="120" w:line="259" w:lineRule="auto"/>
              <w:ind w:left="210" w:right="312" w:hanging="204"/>
              <w:rPr>
                <w:sz w:val="22"/>
                <w:szCs w:val="22"/>
              </w:rPr>
            </w:pPr>
            <w:r w:rsidRPr="001603DB">
              <w:rPr>
                <w:sz w:val="22"/>
                <w:szCs w:val="22"/>
              </w:rPr>
              <w:t xml:space="preserve"> </w:t>
            </w:r>
            <w:r w:rsidR="00710AD1" w:rsidRPr="001603DB">
              <w:rPr>
                <w:sz w:val="22"/>
                <w:szCs w:val="22"/>
              </w:rPr>
              <w:t>Monografia z aktualnego wykaz</w:t>
            </w:r>
            <w:r w:rsidR="003D4EC5" w:rsidRPr="001603DB">
              <w:rPr>
                <w:sz w:val="22"/>
                <w:szCs w:val="22"/>
              </w:rPr>
              <w:t>u</w:t>
            </w:r>
            <w:r w:rsidR="00710AD1" w:rsidRPr="001603DB">
              <w:rPr>
                <w:sz w:val="22"/>
                <w:szCs w:val="22"/>
              </w:rPr>
              <w:t xml:space="preserve"> wydawnictw </w:t>
            </w:r>
            <w:proofErr w:type="spellStart"/>
            <w:r w:rsidR="00710AD1" w:rsidRPr="001603DB">
              <w:rPr>
                <w:sz w:val="22"/>
                <w:szCs w:val="22"/>
              </w:rPr>
              <w:t>MEiN</w:t>
            </w:r>
            <w:proofErr w:type="spellEnd"/>
            <w:r w:rsidR="00710AD1" w:rsidRPr="001603DB">
              <w:rPr>
                <w:sz w:val="22"/>
                <w:szCs w:val="22"/>
              </w:rPr>
              <w:t xml:space="preserve"> </w:t>
            </w:r>
          </w:p>
          <w:p w14:paraId="59ECC95A" w14:textId="1D762931" w:rsidR="00710AD1" w:rsidRPr="001603DB" w:rsidRDefault="00710AD1" w:rsidP="00C81F0F">
            <w:pPr>
              <w:tabs>
                <w:tab w:val="left" w:pos="6981"/>
              </w:tabs>
              <w:spacing w:line="259" w:lineRule="auto"/>
              <w:ind w:left="6" w:right="312"/>
              <w:rPr>
                <w:sz w:val="18"/>
                <w:szCs w:val="18"/>
              </w:rPr>
            </w:pPr>
            <w:r w:rsidRPr="001603DB">
              <w:t>……………………………………………………………………………</w:t>
            </w:r>
            <w:r w:rsidRPr="001603DB">
              <w:br/>
            </w:r>
            <w:r w:rsidRPr="001603DB">
              <w:rPr>
                <w:sz w:val="18"/>
                <w:szCs w:val="18"/>
              </w:rPr>
              <w:t>(podać tytuł, nazwę wydawnictwa, ISBN</w:t>
            </w:r>
            <w:r w:rsidR="00371A42" w:rsidRPr="001603DB">
              <w:rPr>
                <w:sz w:val="18"/>
                <w:szCs w:val="18"/>
              </w:rPr>
              <w:t>,</w:t>
            </w:r>
            <w:r w:rsidRPr="001603DB">
              <w:rPr>
                <w:sz w:val="18"/>
                <w:szCs w:val="18"/>
              </w:rPr>
              <w:t xml:space="preserve"> </w:t>
            </w:r>
            <w:r w:rsidR="00371A42" w:rsidRPr="001603DB">
              <w:rPr>
                <w:sz w:val="18"/>
                <w:szCs w:val="18"/>
              </w:rPr>
              <w:t xml:space="preserve">liczbę </w:t>
            </w:r>
            <w:r w:rsidRPr="001603DB">
              <w:rPr>
                <w:sz w:val="18"/>
                <w:szCs w:val="18"/>
              </w:rPr>
              <w:t xml:space="preserve">punktów </w:t>
            </w:r>
            <w:proofErr w:type="spellStart"/>
            <w:r w:rsidRPr="001603DB">
              <w:rPr>
                <w:sz w:val="18"/>
                <w:szCs w:val="18"/>
              </w:rPr>
              <w:t>MEiN</w:t>
            </w:r>
            <w:proofErr w:type="spellEnd"/>
            <w:r w:rsidRPr="001603DB">
              <w:rPr>
                <w:sz w:val="18"/>
                <w:szCs w:val="18"/>
              </w:rPr>
              <w:t>)</w:t>
            </w:r>
          </w:p>
          <w:p w14:paraId="053BB396" w14:textId="77777777" w:rsidR="001603DB" w:rsidRPr="001603DB" w:rsidRDefault="001603DB" w:rsidP="00C81F0F">
            <w:pPr>
              <w:tabs>
                <w:tab w:val="left" w:pos="6981"/>
              </w:tabs>
              <w:spacing w:line="259" w:lineRule="auto"/>
              <w:ind w:left="6" w:right="312"/>
              <w:rPr>
                <w:sz w:val="18"/>
                <w:szCs w:val="18"/>
              </w:rPr>
            </w:pPr>
          </w:p>
          <w:p w14:paraId="718BBD3B" w14:textId="6A0D1284" w:rsidR="001603DB" w:rsidRPr="001603DB" w:rsidRDefault="001603DB" w:rsidP="001603DB">
            <w:pPr>
              <w:numPr>
                <w:ilvl w:val="0"/>
                <w:numId w:val="1"/>
              </w:numPr>
              <w:tabs>
                <w:tab w:val="left" w:pos="177"/>
              </w:tabs>
              <w:spacing w:after="120" w:line="259" w:lineRule="auto"/>
              <w:ind w:left="210" w:right="312" w:hanging="204"/>
              <w:rPr>
                <w:sz w:val="22"/>
                <w:szCs w:val="22"/>
              </w:rPr>
            </w:pPr>
            <w:r w:rsidRPr="001603DB">
              <w:rPr>
                <w:sz w:val="22"/>
                <w:szCs w:val="22"/>
              </w:rPr>
              <w:t>Wniosek projektowy</w:t>
            </w:r>
            <w:r w:rsidRPr="001603DB">
              <w:rPr>
                <w:sz w:val="22"/>
                <w:szCs w:val="22"/>
              </w:rPr>
              <w:t xml:space="preserve"> </w:t>
            </w:r>
          </w:p>
          <w:p w14:paraId="18E7873B" w14:textId="277D75F2" w:rsidR="001603DB" w:rsidRPr="001603DB" w:rsidRDefault="001603DB" w:rsidP="001603DB">
            <w:pPr>
              <w:tabs>
                <w:tab w:val="left" w:pos="6981"/>
              </w:tabs>
              <w:spacing w:line="259" w:lineRule="auto"/>
              <w:ind w:left="6" w:right="312"/>
              <w:rPr>
                <w:sz w:val="18"/>
                <w:szCs w:val="18"/>
              </w:rPr>
            </w:pPr>
            <w:r w:rsidRPr="001603DB">
              <w:t>……………………………………………………………………………</w:t>
            </w:r>
            <w:r w:rsidRPr="001603DB">
              <w:br/>
            </w:r>
            <w:r w:rsidRPr="001603DB">
              <w:rPr>
                <w:sz w:val="18"/>
                <w:szCs w:val="18"/>
              </w:rPr>
              <w:t>(podać tytuł</w:t>
            </w:r>
            <w:r w:rsidRPr="001603DB">
              <w:rPr>
                <w:sz w:val="18"/>
                <w:szCs w:val="18"/>
              </w:rPr>
              <w:t xml:space="preserve"> projektu</w:t>
            </w:r>
            <w:r w:rsidRPr="001603DB">
              <w:rPr>
                <w:sz w:val="18"/>
                <w:szCs w:val="18"/>
              </w:rPr>
              <w:t xml:space="preserve">, </w:t>
            </w:r>
            <w:r w:rsidRPr="001603DB">
              <w:rPr>
                <w:sz w:val="18"/>
                <w:szCs w:val="18"/>
              </w:rPr>
              <w:t>konkurs, wnioskowaną kwotę finansowania, instytucję finansującą badania, datę złożenia wniosku, aktualny status oceny wniosku</w:t>
            </w:r>
            <w:r w:rsidRPr="001603DB">
              <w:rPr>
                <w:sz w:val="18"/>
                <w:szCs w:val="18"/>
              </w:rPr>
              <w:t>)</w:t>
            </w:r>
          </w:p>
          <w:p w14:paraId="6BF57981" w14:textId="77777777" w:rsidR="00710AD1" w:rsidRDefault="00710AD1" w:rsidP="00C81F0F">
            <w:pPr>
              <w:tabs>
                <w:tab w:val="left" w:pos="6981"/>
              </w:tabs>
              <w:spacing w:line="259" w:lineRule="auto"/>
              <w:ind w:left="6" w:right="312"/>
            </w:pPr>
          </w:p>
          <w:p w14:paraId="6FEE2CD4" w14:textId="77777777" w:rsidR="001603DB" w:rsidRPr="000D3DB9" w:rsidRDefault="001603DB" w:rsidP="00C81F0F">
            <w:pPr>
              <w:tabs>
                <w:tab w:val="left" w:pos="6981"/>
              </w:tabs>
              <w:spacing w:line="259" w:lineRule="auto"/>
              <w:ind w:left="6" w:right="312"/>
            </w:pPr>
          </w:p>
          <w:p w14:paraId="434334B6" w14:textId="60BA699A" w:rsidR="00710AD1" w:rsidRPr="00DC596B" w:rsidRDefault="00944634" w:rsidP="00710AD1">
            <w:pPr>
              <w:numPr>
                <w:ilvl w:val="0"/>
                <w:numId w:val="1"/>
              </w:numPr>
              <w:tabs>
                <w:tab w:val="left" w:pos="177"/>
              </w:tabs>
              <w:spacing w:after="159" w:line="259" w:lineRule="auto"/>
              <w:ind w:right="314" w:hanging="202"/>
              <w:rPr>
                <w:b/>
              </w:rPr>
            </w:pPr>
            <w:r>
              <w:t xml:space="preserve"> </w:t>
            </w:r>
            <w:r w:rsidR="00710AD1" w:rsidRPr="005B3517">
              <w:t>Inne ………………………………………………</w:t>
            </w:r>
            <w:r w:rsidR="00710AD1">
              <w:t>….</w:t>
            </w:r>
            <w:r w:rsidR="00710AD1" w:rsidRPr="005B3517">
              <w:t>………………</w:t>
            </w:r>
          </w:p>
        </w:tc>
      </w:tr>
      <w:tr w:rsidR="00710AD1" w:rsidRPr="005B3517" w14:paraId="477736A8" w14:textId="77777777" w:rsidTr="001603DB">
        <w:trPr>
          <w:cantSplit/>
          <w:trHeight w:val="445"/>
        </w:trPr>
        <w:tc>
          <w:tcPr>
            <w:tcW w:w="259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A91E20" w14:textId="77777777" w:rsidR="00710AD1" w:rsidRPr="005B3517" w:rsidRDefault="00710AD1" w:rsidP="00C81F0F">
            <w:pPr>
              <w:spacing w:line="259" w:lineRule="auto"/>
              <w:ind w:right="-112"/>
            </w:pPr>
            <w:r w:rsidRPr="005B3517">
              <w:lastRenderedPageBreak/>
              <w:t>Charakter publikacji:</w:t>
            </w:r>
          </w:p>
        </w:tc>
        <w:tc>
          <w:tcPr>
            <w:tcW w:w="7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F57FED" w14:textId="77777777" w:rsidR="00710AD1" w:rsidRPr="005C3CC0" w:rsidRDefault="00710AD1" w:rsidP="00710AD1">
            <w:pPr>
              <w:numPr>
                <w:ilvl w:val="0"/>
                <w:numId w:val="1"/>
              </w:numPr>
              <w:tabs>
                <w:tab w:val="left" w:pos="177"/>
              </w:tabs>
              <w:spacing w:after="239" w:line="259" w:lineRule="auto"/>
              <w:ind w:right="314" w:hanging="2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C3CC0">
              <w:rPr>
                <w:sz w:val="22"/>
                <w:szCs w:val="22"/>
              </w:rPr>
              <w:t>Autorski</w:t>
            </w:r>
          </w:p>
          <w:p w14:paraId="253979D2" w14:textId="77777777" w:rsidR="00710AD1" w:rsidRPr="005C3CC0" w:rsidRDefault="00710AD1" w:rsidP="00710AD1">
            <w:pPr>
              <w:numPr>
                <w:ilvl w:val="0"/>
                <w:numId w:val="1"/>
              </w:numPr>
              <w:tabs>
                <w:tab w:val="left" w:pos="177"/>
              </w:tabs>
              <w:spacing w:after="159" w:line="259" w:lineRule="auto"/>
              <w:ind w:right="314" w:hanging="2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C3CC0">
              <w:rPr>
                <w:sz w:val="22"/>
                <w:szCs w:val="22"/>
              </w:rPr>
              <w:t>Współautorski:</w:t>
            </w:r>
          </w:p>
          <w:p w14:paraId="29033526" w14:textId="77777777" w:rsidR="00710AD1" w:rsidRPr="005C3CC0" w:rsidRDefault="00710AD1" w:rsidP="00710AD1">
            <w:pPr>
              <w:numPr>
                <w:ilvl w:val="0"/>
                <w:numId w:val="2"/>
              </w:numPr>
              <w:tabs>
                <w:tab w:val="left" w:pos="461"/>
              </w:tabs>
              <w:spacing w:after="15" w:line="259" w:lineRule="auto"/>
              <w:ind w:left="425" w:right="314" w:hanging="282"/>
              <w:rPr>
                <w:sz w:val="22"/>
                <w:szCs w:val="22"/>
              </w:rPr>
            </w:pPr>
            <w:r w:rsidRPr="005C3CC0">
              <w:rPr>
                <w:sz w:val="22"/>
                <w:szCs w:val="22"/>
              </w:rPr>
              <w:t>procentowy udział współautorstwa uczestników grantu ……………………</w:t>
            </w:r>
            <w:r>
              <w:rPr>
                <w:sz w:val="22"/>
                <w:szCs w:val="22"/>
              </w:rPr>
              <w:t>……………………………………</w:t>
            </w:r>
          </w:p>
          <w:p w14:paraId="7B1AADB2" w14:textId="77777777" w:rsidR="00710AD1" w:rsidRDefault="00710AD1" w:rsidP="00C81F0F">
            <w:pPr>
              <w:tabs>
                <w:tab w:val="left" w:pos="461"/>
              </w:tabs>
              <w:spacing w:after="15" w:line="259" w:lineRule="auto"/>
              <w:ind w:left="425" w:right="314"/>
            </w:pPr>
          </w:p>
          <w:p w14:paraId="49867D06" w14:textId="77777777" w:rsidR="00710AD1" w:rsidRPr="005B3517" w:rsidRDefault="00710AD1" w:rsidP="00C81F0F">
            <w:pPr>
              <w:tabs>
                <w:tab w:val="left" w:pos="461"/>
              </w:tabs>
              <w:spacing w:after="15" w:line="259" w:lineRule="auto"/>
              <w:ind w:right="314"/>
            </w:pPr>
          </w:p>
        </w:tc>
      </w:tr>
      <w:tr w:rsidR="00710AD1" w:rsidRPr="005B3517" w14:paraId="704CC720" w14:textId="77777777" w:rsidTr="371EC4E7">
        <w:trPr>
          <w:cantSplit/>
          <w:trHeight w:val="6826"/>
        </w:trPr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789EF3" w14:textId="77777777" w:rsidR="00710AD1" w:rsidRPr="00DD4ACA" w:rsidRDefault="00710AD1" w:rsidP="00C81F0F">
            <w:pPr>
              <w:spacing w:line="259" w:lineRule="auto"/>
              <w:ind w:right="-112"/>
            </w:pPr>
            <w:r w:rsidRPr="00DD4ACA">
              <w:t xml:space="preserve">Rozliczenie </w:t>
            </w:r>
          </w:p>
          <w:p w14:paraId="0576BAE7" w14:textId="77777777" w:rsidR="00710AD1" w:rsidRPr="00DD4ACA" w:rsidRDefault="00710AD1" w:rsidP="00C81F0F">
            <w:pPr>
              <w:spacing w:line="259" w:lineRule="auto"/>
              <w:ind w:right="-112"/>
            </w:pPr>
            <w:r w:rsidRPr="00DD4ACA">
              <w:t xml:space="preserve">wydatków: </w:t>
            </w:r>
          </w:p>
        </w:tc>
        <w:tc>
          <w:tcPr>
            <w:tcW w:w="7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W w:w="702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57"/>
              <w:gridCol w:w="3983"/>
              <w:gridCol w:w="1184"/>
              <w:gridCol w:w="1301"/>
            </w:tblGrid>
            <w:tr w:rsidR="00710AD1" w:rsidRPr="00DD4ACA" w14:paraId="290405D3" w14:textId="77777777" w:rsidTr="00C81F0F">
              <w:trPr>
                <w:trHeight w:val="467"/>
              </w:trPr>
              <w:tc>
                <w:tcPr>
                  <w:tcW w:w="396" w:type="pct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6ECF59A" w14:textId="77777777" w:rsidR="00710AD1" w:rsidRPr="00DD4ACA" w:rsidRDefault="00710AD1" w:rsidP="00C81F0F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35" w:type="pct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B96EBF0" w14:textId="77777777" w:rsidR="00710AD1" w:rsidRPr="00DD4ACA" w:rsidRDefault="00710AD1" w:rsidP="00C81F0F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843" w:type="pct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7E62B9C" w14:textId="77777777" w:rsidR="00710AD1" w:rsidRPr="00DD4ACA" w:rsidRDefault="00710AD1" w:rsidP="00C81F0F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/w złotych/</w:t>
                  </w:r>
                </w:p>
              </w:tc>
              <w:tc>
                <w:tcPr>
                  <w:tcW w:w="927" w:type="pct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423B5D8" w14:textId="77777777" w:rsidR="00710AD1" w:rsidRPr="00DD4ACA" w:rsidRDefault="00710AD1" w:rsidP="00C81F0F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710AD1" w:rsidRPr="00DD4ACA" w14:paraId="1AA154A6" w14:textId="77777777" w:rsidTr="00C81F0F">
              <w:trPr>
                <w:trHeight w:val="467"/>
              </w:trPr>
              <w:tc>
                <w:tcPr>
                  <w:tcW w:w="3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6027C7" w14:textId="77777777" w:rsidR="00710AD1" w:rsidRPr="00DD4ACA" w:rsidRDefault="00710AD1" w:rsidP="00C81F0F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DD4ACA">
                    <w:rPr>
                      <w:b/>
                      <w:bCs/>
                      <w:sz w:val="22"/>
                      <w:szCs w:val="22"/>
                    </w:rPr>
                    <w:t>L.p.</w:t>
                  </w:r>
                </w:p>
              </w:tc>
              <w:tc>
                <w:tcPr>
                  <w:tcW w:w="283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E2B2A4" w14:textId="77777777" w:rsidR="00710AD1" w:rsidRPr="00DD4ACA" w:rsidRDefault="00710AD1" w:rsidP="00C81F0F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DD4ACA">
                    <w:rPr>
                      <w:b/>
                      <w:bCs/>
                      <w:sz w:val="22"/>
                      <w:szCs w:val="22"/>
                    </w:rPr>
                    <w:t xml:space="preserve">Koszty </w:t>
                  </w:r>
                </w:p>
              </w:tc>
              <w:tc>
                <w:tcPr>
                  <w:tcW w:w="8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EC2402" w14:textId="77777777" w:rsidR="00710AD1" w:rsidRPr="00DD4ACA" w:rsidRDefault="00710AD1" w:rsidP="00C81F0F">
                  <w:pPr>
                    <w:jc w:val="center"/>
                    <w:rPr>
                      <w:i/>
                      <w:iCs/>
                      <w:sz w:val="22"/>
                      <w:szCs w:val="22"/>
                    </w:rPr>
                  </w:pPr>
                  <w:r w:rsidRPr="00DD4ACA">
                    <w:rPr>
                      <w:b/>
                      <w:bCs/>
                      <w:sz w:val="22"/>
                      <w:szCs w:val="22"/>
                    </w:rPr>
                    <w:t>Plan</w:t>
                  </w:r>
                </w:p>
                <w:p w14:paraId="422E1FE4" w14:textId="77777777" w:rsidR="00710AD1" w:rsidRPr="00DD4ACA" w:rsidRDefault="00710AD1" w:rsidP="00C81F0F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DD4ACA">
                    <w:rPr>
                      <w:i/>
                      <w:iCs/>
                      <w:sz w:val="22"/>
                      <w:szCs w:val="22"/>
                    </w:rPr>
                    <w:t>(kosztorys)</w:t>
                  </w:r>
                </w:p>
              </w:tc>
              <w:tc>
                <w:tcPr>
                  <w:tcW w:w="92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8A4C62" w14:textId="77777777" w:rsidR="00710AD1" w:rsidRPr="00DD4ACA" w:rsidRDefault="00710AD1" w:rsidP="00C81F0F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DD4ACA">
                    <w:rPr>
                      <w:b/>
                      <w:bCs/>
                      <w:sz w:val="22"/>
                      <w:szCs w:val="22"/>
                    </w:rPr>
                    <w:t>Wykonanie</w:t>
                  </w:r>
                </w:p>
              </w:tc>
            </w:tr>
            <w:tr w:rsidR="00710AD1" w:rsidRPr="00DD4ACA" w14:paraId="32221932" w14:textId="77777777" w:rsidTr="00C81F0F">
              <w:trPr>
                <w:trHeight w:val="467"/>
              </w:trPr>
              <w:tc>
                <w:tcPr>
                  <w:tcW w:w="3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392053" w14:textId="77777777" w:rsidR="00710AD1" w:rsidRPr="00DD4ACA" w:rsidRDefault="00710AD1" w:rsidP="00C81F0F">
                  <w:pPr>
                    <w:jc w:val="center"/>
                    <w:rPr>
                      <w:sz w:val="22"/>
                      <w:szCs w:val="22"/>
                    </w:rPr>
                  </w:pPr>
                  <w:r w:rsidRPr="00DD4ACA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83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99D696" w14:textId="77777777" w:rsidR="00710AD1" w:rsidRPr="00DD4ACA" w:rsidRDefault="00710AD1" w:rsidP="00C81F0F">
                  <w:pPr>
                    <w:rPr>
                      <w:sz w:val="22"/>
                      <w:szCs w:val="22"/>
                    </w:rPr>
                  </w:pPr>
                  <w:r w:rsidRPr="00DD4ACA">
                    <w:rPr>
                      <w:sz w:val="22"/>
                      <w:szCs w:val="22"/>
                    </w:rPr>
                    <w:t>Amortyzacja</w:t>
                  </w:r>
                </w:p>
              </w:tc>
              <w:tc>
                <w:tcPr>
                  <w:tcW w:w="8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CA0870" w14:textId="77777777" w:rsidR="00710AD1" w:rsidRPr="00DD4ACA" w:rsidRDefault="00710AD1" w:rsidP="00C81F0F">
                  <w:pPr>
                    <w:jc w:val="center"/>
                    <w:rPr>
                      <w:sz w:val="22"/>
                      <w:szCs w:val="22"/>
                    </w:rPr>
                  </w:pPr>
                  <w:r w:rsidRPr="00DD4ACA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2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B2A9A0" w14:textId="77777777" w:rsidR="00710AD1" w:rsidRPr="00DD4ACA" w:rsidRDefault="00710AD1" w:rsidP="00C81F0F">
                  <w:pPr>
                    <w:jc w:val="center"/>
                    <w:rPr>
                      <w:sz w:val="22"/>
                      <w:szCs w:val="22"/>
                    </w:rPr>
                  </w:pPr>
                  <w:r w:rsidRPr="00DD4ACA">
                    <w:rPr>
                      <w:sz w:val="22"/>
                      <w:szCs w:val="22"/>
                    </w:rPr>
                    <w:t> </w:t>
                  </w:r>
                </w:p>
              </w:tc>
            </w:tr>
            <w:tr w:rsidR="00710AD1" w:rsidRPr="00DD4ACA" w14:paraId="6E634557" w14:textId="77777777" w:rsidTr="00C81F0F">
              <w:trPr>
                <w:trHeight w:val="467"/>
              </w:trPr>
              <w:tc>
                <w:tcPr>
                  <w:tcW w:w="3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2D643C" w14:textId="77777777" w:rsidR="00710AD1" w:rsidRPr="00DD4ACA" w:rsidRDefault="00710AD1" w:rsidP="00C81F0F">
                  <w:pPr>
                    <w:jc w:val="center"/>
                    <w:rPr>
                      <w:sz w:val="22"/>
                      <w:szCs w:val="22"/>
                    </w:rPr>
                  </w:pPr>
                  <w:r w:rsidRPr="00DD4ACA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83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6B402B" w14:textId="77777777" w:rsidR="00710AD1" w:rsidRPr="00DD4ACA" w:rsidRDefault="00710AD1" w:rsidP="00C81F0F">
                  <w:pPr>
                    <w:rPr>
                      <w:sz w:val="22"/>
                      <w:szCs w:val="22"/>
                    </w:rPr>
                  </w:pPr>
                  <w:r w:rsidRPr="00DD4ACA">
                    <w:rPr>
                      <w:sz w:val="22"/>
                      <w:szCs w:val="22"/>
                    </w:rPr>
                    <w:t>Materiały</w:t>
                  </w:r>
                </w:p>
              </w:tc>
              <w:tc>
                <w:tcPr>
                  <w:tcW w:w="8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897A74" w14:textId="77777777" w:rsidR="00710AD1" w:rsidRPr="00DD4ACA" w:rsidRDefault="00710AD1" w:rsidP="00C81F0F">
                  <w:pPr>
                    <w:jc w:val="center"/>
                    <w:rPr>
                      <w:sz w:val="22"/>
                      <w:szCs w:val="22"/>
                    </w:rPr>
                  </w:pPr>
                  <w:r w:rsidRPr="00DD4ACA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2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2B7CE6" w14:textId="77777777" w:rsidR="00710AD1" w:rsidRPr="00DD4ACA" w:rsidRDefault="00710AD1" w:rsidP="00C81F0F">
                  <w:pPr>
                    <w:jc w:val="center"/>
                    <w:rPr>
                      <w:sz w:val="22"/>
                      <w:szCs w:val="22"/>
                    </w:rPr>
                  </w:pPr>
                  <w:r w:rsidRPr="00DD4ACA">
                    <w:rPr>
                      <w:sz w:val="22"/>
                      <w:szCs w:val="22"/>
                    </w:rPr>
                    <w:t> </w:t>
                  </w:r>
                </w:p>
              </w:tc>
            </w:tr>
            <w:tr w:rsidR="00710AD1" w:rsidRPr="00DD4ACA" w14:paraId="50EE6CA2" w14:textId="77777777" w:rsidTr="00C81F0F">
              <w:trPr>
                <w:trHeight w:val="467"/>
              </w:trPr>
              <w:tc>
                <w:tcPr>
                  <w:tcW w:w="3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6806E0" w14:textId="77777777" w:rsidR="00710AD1" w:rsidRPr="00DD4ACA" w:rsidRDefault="00710AD1" w:rsidP="00C81F0F">
                  <w:pPr>
                    <w:jc w:val="center"/>
                    <w:rPr>
                      <w:sz w:val="22"/>
                      <w:szCs w:val="22"/>
                    </w:rPr>
                  </w:pPr>
                  <w:r w:rsidRPr="00DD4ACA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83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DCAB59" w14:textId="77777777" w:rsidR="00710AD1" w:rsidRPr="00DD4ACA" w:rsidRDefault="00710AD1" w:rsidP="00C81F0F">
                  <w:pPr>
                    <w:rPr>
                      <w:sz w:val="22"/>
                      <w:szCs w:val="22"/>
                    </w:rPr>
                  </w:pPr>
                  <w:r w:rsidRPr="00DD4ACA">
                    <w:rPr>
                      <w:sz w:val="22"/>
                      <w:szCs w:val="22"/>
                    </w:rPr>
                    <w:t xml:space="preserve">Usługi obce </w:t>
                  </w:r>
                </w:p>
              </w:tc>
              <w:tc>
                <w:tcPr>
                  <w:tcW w:w="8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A6456E" w14:textId="77777777" w:rsidR="00710AD1" w:rsidRPr="00DD4ACA" w:rsidRDefault="00710AD1" w:rsidP="00C81F0F">
                  <w:pPr>
                    <w:jc w:val="center"/>
                    <w:rPr>
                      <w:sz w:val="22"/>
                      <w:szCs w:val="22"/>
                    </w:rPr>
                  </w:pPr>
                  <w:r w:rsidRPr="00DD4ACA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2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C26D78" w14:textId="77777777" w:rsidR="00710AD1" w:rsidRPr="00DD4ACA" w:rsidRDefault="00710AD1" w:rsidP="00C81F0F">
                  <w:pPr>
                    <w:jc w:val="center"/>
                    <w:rPr>
                      <w:sz w:val="22"/>
                      <w:szCs w:val="22"/>
                    </w:rPr>
                  </w:pPr>
                  <w:r w:rsidRPr="00DD4ACA">
                    <w:rPr>
                      <w:sz w:val="22"/>
                      <w:szCs w:val="22"/>
                    </w:rPr>
                    <w:t> </w:t>
                  </w:r>
                </w:p>
              </w:tc>
            </w:tr>
            <w:tr w:rsidR="00710AD1" w:rsidRPr="00DD4ACA" w14:paraId="580D7003" w14:textId="77777777" w:rsidTr="00C81F0F">
              <w:trPr>
                <w:trHeight w:val="467"/>
              </w:trPr>
              <w:tc>
                <w:tcPr>
                  <w:tcW w:w="3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CA6D19" w14:textId="77777777" w:rsidR="00710AD1" w:rsidRPr="00DD4ACA" w:rsidRDefault="00710AD1" w:rsidP="00C81F0F">
                  <w:pPr>
                    <w:jc w:val="center"/>
                    <w:rPr>
                      <w:sz w:val="22"/>
                      <w:szCs w:val="22"/>
                    </w:rPr>
                  </w:pPr>
                  <w:r w:rsidRPr="00DD4ACA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83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C847A7" w14:textId="77777777" w:rsidR="00710AD1" w:rsidRPr="00DD4ACA" w:rsidRDefault="00710AD1" w:rsidP="00C81F0F">
                  <w:pPr>
                    <w:rPr>
                      <w:sz w:val="22"/>
                      <w:szCs w:val="22"/>
                    </w:rPr>
                  </w:pPr>
                  <w:r w:rsidRPr="00DD4ACA">
                    <w:rPr>
                      <w:sz w:val="22"/>
                      <w:szCs w:val="22"/>
                    </w:rPr>
                    <w:t>Wynagrodzenia z pochodnymi</w:t>
                  </w:r>
                </w:p>
              </w:tc>
              <w:tc>
                <w:tcPr>
                  <w:tcW w:w="8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7196E7" w14:textId="77777777" w:rsidR="00710AD1" w:rsidRPr="00DD4ACA" w:rsidRDefault="00710AD1" w:rsidP="00C81F0F">
                  <w:pPr>
                    <w:jc w:val="center"/>
                    <w:rPr>
                      <w:sz w:val="22"/>
                      <w:szCs w:val="22"/>
                    </w:rPr>
                  </w:pPr>
                  <w:r w:rsidRPr="00DD4ACA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2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B6EF76" w14:textId="77777777" w:rsidR="00710AD1" w:rsidRPr="00DD4ACA" w:rsidRDefault="00710AD1" w:rsidP="00C81F0F">
                  <w:pPr>
                    <w:jc w:val="center"/>
                    <w:rPr>
                      <w:sz w:val="22"/>
                      <w:szCs w:val="22"/>
                    </w:rPr>
                  </w:pPr>
                  <w:r w:rsidRPr="00DD4ACA">
                    <w:rPr>
                      <w:sz w:val="22"/>
                      <w:szCs w:val="22"/>
                    </w:rPr>
                    <w:t> </w:t>
                  </w:r>
                </w:p>
              </w:tc>
            </w:tr>
            <w:tr w:rsidR="00710AD1" w:rsidRPr="00DD4ACA" w14:paraId="2C9B49F5" w14:textId="77777777" w:rsidTr="00C81F0F">
              <w:trPr>
                <w:trHeight w:val="467"/>
              </w:trPr>
              <w:tc>
                <w:tcPr>
                  <w:tcW w:w="3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8EFD88" w14:textId="77777777" w:rsidR="00710AD1" w:rsidRPr="00DD4ACA" w:rsidRDefault="00710AD1" w:rsidP="00C81F0F">
                  <w:pPr>
                    <w:jc w:val="center"/>
                    <w:rPr>
                      <w:sz w:val="22"/>
                      <w:szCs w:val="22"/>
                    </w:rPr>
                  </w:pPr>
                  <w:r w:rsidRPr="00DD4ACA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283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A1071A" w14:textId="77777777" w:rsidR="00710AD1" w:rsidRPr="00DD4ACA" w:rsidRDefault="00710AD1" w:rsidP="00C81F0F">
                  <w:pPr>
                    <w:rPr>
                      <w:sz w:val="22"/>
                      <w:szCs w:val="22"/>
                    </w:rPr>
                  </w:pPr>
                  <w:r w:rsidRPr="00DD4ACA">
                    <w:rPr>
                      <w:sz w:val="22"/>
                      <w:szCs w:val="22"/>
                    </w:rPr>
                    <w:t>Podróże służbowe/Opłaty konferencyjne</w:t>
                  </w:r>
                </w:p>
              </w:tc>
              <w:tc>
                <w:tcPr>
                  <w:tcW w:w="8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9A28DD" w14:textId="77777777" w:rsidR="00710AD1" w:rsidRPr="00DD4ACA" w:rsidRDefault="00710AD1" w:rsidP="00C81F0F">
                  <w:pPr>
                    <w:jc w:val="center"/>
                    <w:rPr>
                      <w:sz w:val="22"/>
                      <w:szCs w:val="22"/>
                    </w:rPr>
                  </w:pPr>
                  <w:r w:rsidRPr="00DD4ACA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2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1E9DDF" w14:textId="77777777" w:rsidR="00710AD1" w:rsidRPr="00DD4ACA" w:rsidRDefault="00710AD1" w:rsidP="00C81F0F">
                  <w:pPr>
                    <w:jc w:val="center"/>
                    <w:rPr>
                      <w:sz w:val="22"/>
                      <w:szCs w:val="22"/>
                    </w:rPr>
                  </w:pPr>
                  <w:r w:rsidRPr="00DD4ACA">
                    <w:rPr>
                      <w:sz w:val="22"/>
                      <w:szCs w:val="22"/>
                    </w:rPr>
                    <w:t> </w:t>
                  </w:r>
                </w:p>
              </w:tc>
            </w:tr>
            <w:tr w:rsidR="00710AD1" w:rsidRPr="00DD4ACA" w14:paraId="45B588B1" w14:textId="77777777" w:rsidTr="00C81F0F">
              <w:trPr>
                <w:trHeight w:val="467"/>
              </w:trPr>
              <w:tc>
                <w:tcPr>
                  <w:tcW w:w="3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70FC97" w14:textId="77777777" w:rsidR="00710AD1" w:rsidRPr="00DD4ACA" w:rsidRDefault="00710AD1" w:rsidP="00C81F0F">
                  <w:pPr>
                    <w:jc w:val="center"/>
                    <w:rPr>
                      <w:sz w:val="22"/>
                      <w:szCs w:val="22"/>
                    </w:rPr>
                  </w:pPr>
                  <w:r w:rsidRPr="00DD4ACA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283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971CB8" w14:textId="77777777" w:rsidR="00710AD1" w:rsidRPr="00DD4ACA" w:rsidRDefault="00710AD1" w:rsidP="00C81F0F">
                  <w:pPr>
                    <w:rPr>
                      <w:sz w:val="22"/>
                      <w:szCs w:val="22"/>
                    </w:rPr>
                  </w:pPr>
                  <w:r w:rsidRPr="00DD4ACA">
                    <w:rPr>
                      <w:sz w:val="22"/>
                      <w:szCs w:val="22"/>
                    </w:rPr>
                    <w:t>Inne koszty bezpośrednie</w:t>
                  </w:r>
                </w:p>
              </w:tc>
              <w:tc>
                <w:tcPr>
                  <w:tcW w:w="8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35C650" w14:textId="77777777" w:rsidR="00710AD1" w:rsidRPr="00DD4ACA" w:rsidRDefault="00710AD1" w:rsidP="00C81F0F">
                  <w:pPr>
                    <w:jc w:val="center"/>
                    <w:rPr>
                      <w:sz w:val="22"/>
                      <w:szCs w:val="22"/>
                    </w:rPr>
                  </w:pPr>
                  <w:r w:rsidRPr="00DD4ACA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2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05D47D" w14:textId="77777777" w:rsidR="00710AD1" w:rsidRPr="00DD4ACA" w:rsidRDefault="00710AD1" w:rsidP="00C81F0F">
                  <w:pPr>
                    <w:jc w:val="center"/>
                    <w:rPr>
                      <w:sz w:val="22"/>
                      <w:szCs w:val="22"/>
                    </w:rPr>
                  </w:pPr>
                  <w:r w:rsidRPr="00DD4ACA">
                    <w:rPr>
                      <w:sz w:val="22"/>
                      <w:szCs w:val="22"/>
                    </w:rPr>
                    <w:t> </w:t>
                  </w:r>
                </w:p>
              </w:tc>
            </w:tr>
            <w:tr w:rsidR="00710AD1" w:rsidRPr="00DD4ACA" w14:paraId="2C3E12EF" w14:textId="77777777" w:rsidTr="00C81F0F">
              <w:trPr>
                <w:trHeight w:val="467"/>
              </w:trPr>
              <w:tc>
                <w:tcPr>
                  <w:tcW w:w="3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49BA80" w14:textId="77777777" w:rsidR="00710AD1" w:rsidRPr="00DD4ACA" w:rsidRDefault="00710AD1" w:rsidP="00C81F0F">
                  <w:pPr>
                    <w:jc w:val="center"/>
                    <w:rPr>
                      <w:sz w:val="22"/>
                      <w:szCs w:val="22"/>
                    </w:rPr>
                  </w:pPr>
                  <w:r w:rsidRPr="00DD4ACA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283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84B64B" w14:textId="77777777" w:rsidR="00710AD1" w:rsidRPr="00DD4ACA" w:rsidRDefault="00710AD1" w:rsidP="00C81F0F">
                  <w:pPr>
                    <w:rPr>
                      <w:sz w:val="22"/>
                      <w:szCs w:val="22"/>
                    </w:rPr>
                  </w:pPr>
                  <w:r w:rsidRPr="00DD4ACA">
                    <w:rPr>
                      <w:sz w:val="22"/>
                      <w:szCs w:val="22"/>
                    </w:rPr>
                    <w:t>Usługi  wewnętrzne</w:t>
                  </w:r>
                </w:p>
              </w:tc>
              <w:tc>
                <w:tcPr>
                  <w:tcW w:w="8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51FD0B" w14:textId="77777777" w:rsidR="00710AD1" w:rsidRPr="00DD4ACA" w:rsidRDefault="00710AD1" w:rsidP="00C81F0F">
                  <w:pPr>
                    <w:jc w:val="center"/>
                    <w:rPr>
                      <w:sz w:val="22"/>
                      <w:szCs w:val="22"/>
                    </w:rPr>
                  </w:pPr>
                  <w:r w:rsidRPr="00DD4ACA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2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653F67" w14:textId="77777777" w:rsidR="00710AD1" w:rsidRPr="00DD4ACA" w:rsidRDefault="00710AD1" w:rsidP="00C81F0F">
                  <w:pPr>
                    <w:jc w:val="center"/>
                    <w:rPr>
                      <w:sz w:val="22"/>
                      <w:szCs w:val="22"/>
                    </w:rPr>
                  </w:pPr>
                  <w:r w:rsidRPr="00DD4ACA">
                    <w:rPr>
                      <w:sz w:val="22"/>
                      <w:szCs w:val="22"/>
                    </w:rPr>
                    <w:t> </w:t>
                  </w:r>
                </w:p>
              </w:tc>
            </w:tr>
            <w:tr w:rsidR="00710AD1" w:rsidRPr="00DD4ACA" w14:paraId="3B430FCE" w14:textId="77777777" w:rsidTr="00C81F0F">
              <w:trPr>
                <w:trHeight w:val="467"/>
              </w:trPr>
              <w:tc>
                <w:tcPr>
                  <w:tcW w:w="3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691D5C" w14:textId="77777777" w:rsidR="00710AD1" w:rsidRPr="00DD4ACA" w:rsidRDefault="00710AD1" w:rsidP="00C81F0F">
                  <w:pPr>
                    <w:jc w:val="center"/>
                    <w:rPr>
                      <w:sz w:val="22"/>
                      <w:szCs w:val="22"/>
                    </w:rPr>
                  </w:pPr>
                  <w:r w:rsidRPr="00DD4ACA"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283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9837A7" w14:textId="77777777" w:rsidR="00710AD1" w:rsidRPr="00DD4ACA" w:rsidRDefault="00710AD1" w:rsidP="00C81F0F">
                  <w:pPr>
                    <w:rPr>
                      <w:sz w:val="22"/>
                      <w:szCs w:val="22"/>
                    </w:rPr>
                  </w:pPr>
                  <w:r w:rsidRPr="00DD4ACA">
                    <w:rPr>
                      <w:sz w:val="22"/>
                      <w:szCs w:val="22"/>
                    </w:rPr>
                    <w:t>Koszty pośrednie (20%)</w:t>
                  </w:r>
                </w:p>
              </w:tc>
              <w:tc>
                <w:tcPr>
                  <w:tcW w:w="8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9BC45A" w14:textId="77777777" w:rsidR="00710AD1" w:rsidRPr="00DD4ACA" w:rsidRDefault="00710AD1" w:rsidP="00C81F0F">
                  <w:pPr>
                    <w:jc w:val="center"/>
                    <w:rPr>
                      <w:sz w:val="22"/>
                      <w:szCs w:val="22"/>
                    </w:rPr>
                  </w:pPr>
                  <w:r w:rsidRPr="00DD4ACA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2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C8A3DC" w14:textId="77777777" w:rsidR="00710AD1" w:rsidRPr="00DD4ACA" w:rsidRDefault="00710AD1" w:rsidP="00C81F0F">
                  <w:pPr>
                    <w:jc w:val="center"/>
                    <w:rPr>
                      <w:sz w:val="22"/>
                      <w:szCs w:val="22"/>
                    </w:rPr>
                  </w:pPr>
                  <w:r w:rsidRPr="00DD4ACA">
                    <w:rPr>
                      <w:sz w:val="22"/>
                      <w:szCs w:val="22"/>
                    </w:rPr>
                    <w:t> </w:t>
                  </w:r>
                </w:p>
              </w:tc>
            </w:tr>
            <w:tr w:rsidR="00710AD1" w:rsidRPr="00DD4ACA" w14:paraId="01F0D6D1" w14:textId="77777777" w:rsidTr="00C81F0F">
              <w:trPr>
                <w:trHeight w:val="467"/>
              </w:trPr>
              <w:tc>
                <w:tcPr>
                  <w:tcW w:w="3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C2265C" w14:textId="77777777" w:rsidR="00710AD1" w:rsidRPr="00DD4ACA" w:rsidRDefault="00710AD1" w:rsidP="00C81F0F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DD4ACA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83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4646B4" w14:textId="77777777" w:rsidR="00710AD1" w:rsidRPr="00DD4ACA" w:rsidRDefault="00710AD1" w:rsidP="00C81F0F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DD4ACA">
                    <w:rPr>
                      <w:b/>
                      <w:bCs/>
                      <w:sz w:val="22"/>
                      <w:szCs w:val="22"/>
                    </w:rPr>
                    <w:t>Ogółem koszty</w:t>
                  </w:r>
                </w:p>
              </w:tc>
              <w:tc>
                <w:tcPr>
                  <w:tcW w:w="8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133277" w14:textId="77777777" w:rsidR="00710AD1" w:rsidRPr="00DD4ACA" w:rsidRDefault="00710AD1" w:rsidP="00C81F0F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DD4ACA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2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83FF96" w14:textId="77777777" w:rsidR="00710AD1" w:rsidRPr="00DD4ACA" w:rsidRDefault="00710AD1" w:rsidP="00C81F0F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DD4ACA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</w:tr>
            <w:tr w:rsidR="00710AD1" w:rsidRPr="00DD4ACA" w14:paraId="50ECF533" w14:textId="77777777" w:rsidTr="00C81F0F">
              <w:trPr>
                <w:trHeight w:val="467"/>
              </w:trPr>
              <w:tc>
                <w:tcPr>
                  <w:tcW w:w="3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6DC1AE" w14:textId="77777777" w:rsidR="00710AD1" w:rsidRPr="00DD4ACA" w:rsidRDefault="00710AD1" w:rsidP="00C81F0F">
                  <w:pPr>
                    <w:jc w:val="center"/>
                    <w:rPr>
                      <w:sz w:val="22"/>
                      <w:szCs w:val="22"/>
                    </w:rPr>
                  </w:pPr>
                  <w:r w:rsidRPr="00DD4ACA">
                    <w:rPr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283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ABFB12" w14:textId="77777777" w:rsidR="00710AD1" w:rsidRPr="00DD4ACA" w:rsidRDefault="00710AD1" w:rsidP="00C81F0F">
                  <w:pPr>
                    <w:rPr>
                      <w:sz w:val="22"/>
                      <w:szCs w:val="22"/>
                    </w:rPr>
                  </w:pPr>
                  <w:r w:rsidRPr="00DD4ACA">
                    <w:rPr>
                      <w:sz w:val="22"/>
                      <w:szCs w:val="22"/>
                    </w:rPr>
                    <w:t>Zakup środków trwałych o wartości pow</w:t>
                  </w:r>
                  <w:r>
                    <w:rPr>
                      <w:sz w:val="22"/>
                      <w:szCs w:val="22"/>
                    </w:rPr>
                    <w:t>yżej</w:t>
                  </w:r>
                  <w:r w:rsidRPr="00DD4ACA">
                    <w:rPr>
                      <w:sz w:val="22"/>
                      <w:szCs w:val="22"/>
                    </w:rPr>
                    <w:t xml:space="preserve"> 10 tys. zł </w:t>
                  </w:r>
                </w:p>
              </w:tc>
              <w:tc>
                <w:tcPr>
                  <w:tcW w:w="8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CB9743" w14:textId="77777777" w:rsidR="00710AD1" w:rsidRPr="00DD4ACA" w:rsidRDefault="00710AD1" w:rsidP="00C81F0F">
                  <w:pPr>
                    <w:jc w:val="center"/>
                    <w:rPr>
                      <w:sz w:val="22"/>
                      <w:szCs w:val="22"/>
                    </w:rPr>
                  </w:pPr>
                  <w:r w:rsidRPr="00DD4ACA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2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76C83E" w14:textId="77777777" w:rsidR="00710AD1" w:rsidRPr="00DD4ACA" w:rsidRDefault="00710AD1" w:rsidP="00C81F0F">
                  <w:pPr>
                    <w:jc w:val="center"/>
                    <w:rPr>
                      <w:sz w:val="22"/>
                      <w:szCs w:val="22"/>
                    </w:rPr>
                  </w:pPr>
                  <w:r w:rsidRPr="00DD4ACA">
                    <w:rPr>
                      <w:sz w:val="22"/>
                      <w:szCs w:val="22"/>
                    </w:rPr>
                    <w:t> </w:t>
                  </w:r>
                </w:p>
              </w:tc>
            </w:tr>
            <w:tr w:rsidR="00710AD1" w:rsidRPr="00DD4ACA" w14:paraId="5493E31D" w14:textId="77777777" w:rsidTr="00C81F0F">
              <w:trPr>
                <w:trHeight w:val="467"/>
              </w:trPr>
              <w:tc>
                <w:tcPr>
                  <w:tcW w:w="3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D8776FA" w14:textId="77777777" w:rsidR="00710AD1" w:rsidRPr="00DD4ACA" w:rsidRDefault="00710AD1" w:rsidP="00C81F0F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3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EC194E" w14:textId="77777777" w:rsidR="00710AD1" w:rsidRPr="00DD4ACA" w:rsidRDefault="00710AD1" w:rsidP="00C81F0F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DD4ACA">
                    <w:rPr>
                      <w:b/>
                      <w:bCs/>
                      <w:sz w:val="22"/>
                      <w:szCs w:val="22"/>
                    </w:rPr>
                    <w:t>Ogółem wartość grantu</w:t>
                  </w:r>
                </w:p>
              </w:tc>
              <w:tc>
                <w:tcPr>
                  <w:tcW w:w="8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C939FED" w14:textId="77777777" w:rsidR="00710AD1" w:rsidRPr="00DD4ACA" w:rsidRDefault="00710AD1" w:rsidP="00C81F0F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2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66B11BB" w14:textId="77777777" w:rsidR="00710AD1" w:rsidRPr="00DD4ACA" w:rsidRDefault="00710AD1" w:rsidP="00C81F0F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487CA182" w14:textId="77777777" w:rsidR="00710AD1" w:rsidRPr="00DD4ACA" w:rsidRDefault="00710AD1" w:rsidP="00C81F0F"/>
        </w:tc>
      </w:tr>
      <w:tr w:rsidR="00710AD1" w:rsidRPr="005B3517" w14:paraId="0649BF57" w14:textId="77777777" w:rsidTr="371EC4E7">
        <w:trPr>
          <w:cantSplit/>
          <w:trHeight w:val="6692"/>
        </w:trPr>
        <w:tc>
          <w:tcPr>
            <w:tcW w:w="100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tbl>
            <w:tblPr>
              <w:tblStyle w:val="Tabela-Siatka"/>
              <w:tblpPr w:leftFromText="141" w:rightFromText="141" w:vertAnchor="text" w:horzAnchor="margin" w:tblpY="570"/>
              <w:tblOverlap w:val="never"/>
              <w:tblW w:w="439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6"/>
            </w:tblGrid>
            <w:tr w:rsidR="00710AD1" w:rsidRPr="00DD4ACA" w14:paraId="64C2A52F" w14:textId="77777777" w:rsidTr="00C81F0F">
              <w:trPr>
                <w:trHeight w:val="447"/>
              </w:trPr>
              <w:tc>
                <w:tcPr>
                  <w:tcW w:w="4396" w:type="dxa"/>
                  <w:vAlign w:val="center"/>
                </w:tcPr>
                <w:p w14:paraId="4C7FFABB" w14:textId="77777777" w:rsidR="00710AD1" w:rsidRPr="00DD4ACA" w:rsidRDefault="00710AD1" w:rsidP="00C81F0F">
                  <w:pPr>
                    <w:pStyle w:val="TableParagraph"/>
                    <w:ind w:left="0"/>
                    <w:jc w:val="center"/>
                    <w:rPr>
                      <w:lang w:val="pl-PL"/>
                    </w:rPr>
                  </w:pPr>
                  <w:r w:rsidRPr="00DD4ACA">
                    <w:rPr>
                      <w:lang w:val="pl-PL"/>
                    </w:rPr>
                    <w:lastRenderedPageBreak/>
                    <w:t>Pełnomocnik Kwestora</w:t>
                  </w:r>
                </w:p>
              </w:tc>
            </w:tr>
            <w:tr w:rsidR="00710AD1" w:rsidRPr="00DD4ACA" w14:paraId="5275D1B4" w14:textId="77777777" w:rsidTr="00C81F0F">
              <w:trPr>
                <w:trHeight w:val="230"/>
              </w:trPr>
              <w:tc>
                <w:tcPr>
                  <w:tcW w:w="4396" w:type="dxa"/>
                  <w:vAlign w:val="center"/>
                </w:tcPr>
                <w:p w14:paraId="1A47E055" w14:textId="77777777" w:rsidR="00710AD1" w:rsidRPr="00DD4ACA" w:rsidRDefault="00710AD1" w:rsidP="00C81F0F">
                  <w:pPr>
                    <w:pStyle w:val="TableParagraph"/>
                    <w:ind w:left="0"/>
                    <w:jc w:val="center"/>
                    <w:rPr>
                      <w:lang w:val="pl-PL"/>
                    </w:rPr>
                  </w:pPr>
                </w:p>
              </w:tc>
            </w:tr>
            <w:tr w:rsidR="00710AD1" w:rsidRPr="00DD4ACA" w14:paraId="0B00C55C" w14:textId="77777777" w:rsidTr="00C81F0F">
              <w:trPr>
                <w:trHeight w:val="230"/>
              </w:trPr>
              <w:tc>
                <w:tcPr>
                  <w:tcW w:w="4396" w:type="dxa"/>
                  <w:vAlign w:val="center"/>
                </w:tcPr>
                <w:p w14:paraId="0CFAC268" w14:textId="77777777" w:rsidR="00710AD1" w:rsidRPr="00DD4ACA" w:rsidRDefault="00710AD1" w:rsidP="00C81F0F">
                  <w:pPr>
                    <w:pStyle w:val="TableParagraph"/>
                    <w:ind w:left="0"/>
                    <w:jc w:val="center"/>
                    <w:rPr>
                      <w:lang w:val="pl-PL"/>
                    </w:rPr>
                  </w:pPr>
                </w:p>
              </w:tc>
            </w:tr>
            <w:tr w:rsidR="00710AD1" w:rsidRPr="00DD4ACA" w14:paraId="11872AA3" w14:textId="77777777" w:rsidTr="00C81F0F">
              <w:trPr>
                <w:trHeight w:val="230"/>
              </w:trPr>
              <w:tc>
                <w:tcPr>
                  <w:tcW w:w="4396" w:type="dxa"/>
                  <w:vAlign w:val="center"/>
                </w:tcPr>
                <w:p w14:paraId="37A00907" w14:textId="77777777" w:rsidR="00710AD1" w:rsidRPr="00DD4ACA" w:rsidRDefault="00710AD1" w:rsidP="00C81F0F">
                  <w:pPr>
                    <w:pStyle w:val="TableParagraph"/>
                    <w:ind w:left="0"/>
                    <w:jc w:val="center"/>
                    <w:rPr>
                      <w:lang w:val="pl-PL"/>
                    </w:rPr>
                  </w:pPr>
                </w:p>
              </w:tc>
            </w:tr>
            <w:tr w:rsidR="00710AD1" w:rsidRPr="00DD4ACA" w14:paraId="5D5AD3E9" w14:textId="77777777" w:rsidTr="00C81F0F">
              <w:trPr>
                <w:trHeight w:val="217"/>
              </w:trPr>
              <w:tc>
                <w:tcPr>
                  <w:tcW w:w="4396" w:type="dxa"/>
                </w:tcPr>
                <w:p w14:paraId="097B6192" w14:textId="77777777" w:rsidR="00710AD1" w:rsidRPr="00DD4ACA" w:rsidRDefault="00710AD1" w:rsidP="00C81F0F">
                  <w:pPr>
                    <w:pStyle w:val="TableParagraph"/>
                    <w:ind w:left="0"/>
                    <w:jc w:val="center"/>
                    <w:rPr>
                      <w:lang w:val="pl-PL"/>
                    </w:rPr>
                  </w:pPr>
                  <w:r w:rsidRPr="00DD4ACA">
                    <w:rPr>
                      <w:lang w:val="pl-PL"/>
                    </w:rPr>
                    <w:t>…………………………………………………</w:t>
                  </w:r>
                </w:p>
              </w:tc>
            </w:tr>
            <w:tr w:rsidR="00710AD1" w:rsidRPr="00DD4ACA" w14:paraId="5D1ABE04" w14:textId="77777777" w:rsidTr="00C81F0F">
              <w:trPr>
                <w:trHeight w:val="205"/>
              </w:trPr>
              <w:tc>
                <w:tcPr>
                  <w:tcW w:w="4396" w:type="dxa"/>
                </w:tcPr>
                <w:p w14:paraId="0080827E" w14:textId="77777777" w:rsidR="00710AD1" w:rsidRPr="00DD4ACA" w:rsidRDefault="00710AD1" w:rsidP="00C81F0F">
                  <w:pPr>
                    <w:pStyle w:val="TableParagraph"/>
                    <w:ind w:left="0"/>
                    <w:jc w:val="center"/>
                    <w:rPr>
                      <w:lang w:val="pl-PL"/>
                    </w:rPr>
                  </w:pPr>
                  <w:r w:rsidRPr="00DD4ACA">
                    <w:rPr>
                      <w:sz w:val="20"/>
                      <w:szCs w:val="20"/>
                      <w:lang w:val="pl-PL"/>
                    </w:rPr>
                    <w:t>(</w:t>
                  </w:r>
                  <w:r w:rsidRPr="00DD4ACA">
                    <w:rPr>
                      <w:i/>
                      <w:iCs/>
                      <w:sz w:val="20"/>
                      <w:szCs w:val="20"/>
                      <w:lang w:val="pl-PL"/>
                    </w:rPr>
                    <w:t>data i podpis)</w:t>
                  </w:r>
                </w:p>
              </w:tc>
            </w:tr>
          </w:tbl>
          <w:p w14:paraId="65F879AA" w14:textId="77777777" w:rsidR="00710AD1" w:rsidRPr="00DD4ACA" w:rsidRDefault="00710AD1" w:rsidP="00C81F0F"/>
          <w:p w14:paraId="08606EBD" w14:textId="77777777" w:rsidR="00710AD1" w:rsidRPr="00DD4ACA" w:rsidRDefault="00710AD1" w:rsidP="00C81F0F"/>
          <w:p w14:paraId="7685056D" w14:textId="77777777" w:rsidR="00710AD1" w:rsidRPr="00DD4ACA" w:rsidRDefault="00710AD1" w:rsidP="00C81F0F">
            <w:pPr>
              <w:spacing w:after="120"/>
            </w:pPr>
          </w:p>
          <w:p w14:paraId="682E0C59" w14:textId="77777777" w:rsidR="00710AD1" w:rsidRPr="00DD4ACA" w:rsidRDefault="00710AD1" w:rsidP="00C81F0F">
            <w:pPr>
              <w:spacing w:after="120"/>
            </w:pPr>
          </w:p>
          <w:p w14:paraId="499CA5F2" w14:textId="77777777" w:rsidR="00710AD1" w:rsidRPr="00DD4ACA" w:rsidRDefault="00710AD1" w:rsidP="00C81F0F">
            <w:pPr>
              <w:spacing w:after="120"/>
            </w:pPr>
          </w:p>
          <w:p w14:paraId="1997192C" w14:textId="77777777" w:rsidR="00710AD1" w:rsidRPr="00DD4ACA" w:rsidRDefault="00710AD1" w:rsidP="00C81F0F">
            <w:pPr>
              <w:spacing w:after="120"/>
            </w:pPr>
          </w:p>
          <w:p w14:paraId="54AD61CF" w14:textId="77777777" w:rsidR="00710AD1" w:rsidRPr="00DD4ACA" w:rsidRDefault="00710AD1" w:rsidP="00C81F0F">
            <w:pPr>
              <w:spacing w:after="120"/>
            </w:pPr>
          </w:p>
          <w:p w14:paraId="1A8E1E37" w14:textId="77777777" w:rsidR="00710AD1" w:rsidRPr="00DD4ACA" w:rsidRDefault="00710AD1" w:rsidP="00C81F0F">
            <w:pPr>
              <w:spacing w:after="120"/>
            </w:pPr>
          </w:p>
          <w:tbl>
            <w:tblPr>
              <w:tblStyle w:val="Tabela-Siatka"/>
              <w:tblpPr w:leftFromText="141" w:rightFromText="141" w:vertAnchor="text" w:horzAnchor="margin" w:tblpY="25"/>
              <w:tblOverlap w:val="never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03"/>
              <w:gridCol w:w="4771"/>
            </w:tblGrid>
            <w:tr w:rsidR="00710AD1" w:rsidRPr="00DD4ACA" w14:paraId="32199E90" w14:textId="77777777" w:rsidTr="00C81F0F">
              <w:trPr>
                <w:trHeight w:val="438"/>
              </w:trPr>
              <w:tc>
                <w:tcPr>
                  <w:tcW w:w="2584" w:type="pct"/>
                  <w:vAlign w:val="center"/>
                </w:tcPr>
                <w:p w14:paraId="5929D98E" w14:textId="77777777" w:rsidR="00710AD1" w:rsidRPr="00DD4ACA" w:rsidRDefault="00710AD1" w:rsidP="00C81F0F">
                  <w:pPr>
                    <w:pStyle w:val="TableParagraph"/>
                    <w:ind w:left="0"/>
                    <w:jc w:val="center"/>
                    <w:rPr>
                      <w:lang w:val="pl-PL"/>
                    </w:rPr>
                  </w:pPr>
                  <w:r w:rsidRPr="00DD4ACA">
                    <w:rPr>
                      <w:lang w:val="pl-PL"/>
                    </w:rPr>
                    <w:t>Kierownik grantu</w:t>
                  </w:r>
                </w:p>
              </w:tc>
              <w:tc>
                <w:tcPr>
                  <w:tcW w:w="2416" w:type="pct"/>
                  <w:vAlign w:val="center"/>
                </w:tcPr>
                <w:p w14:paraId="358BF18E" w14:textId="77777777" w:rsidR="00710AD1" w:rsidRPr="00DD4ACA" w:rsidRDefault="00710AD1" w:rsidP="00C81F0F">
                  <w:pPr>
                    <w:pStyle w:val="TableParagraph"/>
                    <w:jc w:val="center"/>
                    <w:rPr>
                      <w:lang w:val="pl-PL"/>
                    </w:rPr>
                  </w:pPr>
                  <w:r w:rsidRPr="00DD4ACA">
                    <w:rPr>
                      <w:lang w:val="pl-PL"/>
                    </w:rPr>
                    <w:t>Kierownik jednostki organizacyjnej</w:t>
                  </w:r>
                  <w:r>
                    <w:rPr>
                      <w:lang w:val="pl-PL"/>
                    </w:rPr>
                    <w:t>,</w:t>
                  </w:r>
                </w:p>
                <w:p w14:paraId="54BEADAD" w14:textId="77777777" w:rsidR="00710AD1" w:rsidRPr="00DD4ACA" w:rsidRDefault="00710AD1" w:rsidP="00C81F0F">
                  <w:pPr>
                    <w:pStyle w:val="TableParagraph"/>
                    <w:jc w:val="center"/>
                    <w:rPr>
                      <w:lang w:val="pl-PL"/>
                    </w:rPr>
                  </w:pPr>
                  <w:r w:rsidRPr="00DD4ACA">
                    <w:rPr>
                      <w:lang w:val="pl-PL"/>
                    </w:rPr>
                    <w:t xml:space="preserve">w której </w:t>
                  </w:r>
                  <w:r>
                    <w:rPr>
                      <w:lang w:val="pl-PL"/>
                    </w:rPr>
                    <w:t>z</w:t>
                  </w:r>
                  <w:r w:rsidRPr="00DD4ACA">
                    <w:rPr>
                      <w:lang w:val="pl-PL"/>
                    </w:rPr>
                    <w:t>realizowana</w:t>
                  </w:r>
                  <w:r>
                    <w:rPr>
                      <w:lang w:val="pl-PL"/>
                    </w:rPr>
                    <w:t xml:space="preserve"> została</w:t>
                  </w:r>
                  <w:r w:rsidRPr="00DD4ACA">
                    <w:rPr>
                      <w:lang w:val="pl-PL"/>
                    </w:rPr>
                    <w:t xml:space="preserve"> praca</w:t>
                  </w:r>
                </w:p>
              </w:tc>
            </w:tr>
            <w:tr w:rsidR="00710AD1" w:rsidRPr="00DD4ACA" w14:paraId="02062700" w14:textId="77777777" w:rsidTr="00C81F0F">
              <w:trPr>
                <w:trHeight w:val="225"/>
              </w:trPr>
              <w:tc>
                <w:tcPr>
                  <w:tcW w:w="2584" w:type="pct"/>
                  <w:vAlign w:val="center"/>
                </w:tcPr>
                <w:p w14:paraId="1BE4D68D" w14:textId="77777777" w:rsidR="00710AD1" w:rsidRPr="00DD4ACA" w:rsidRDefault="00710AD1" w:rsidP="00C81F0F">
                  <w:pPr>
                    <w:pStyle w:val="TableParagraph"/>
                    <w:ind w:left="0"/>
                    <w:jc w:val="center"/>
                    <w:rPr>
                      <w:lang w:val="pl-PL"/>
                    </w:rPr>
                  </w:pPr>
                </w:p>
              </w:tc>
              <w:tc>
                <w:tcPr>
                  <w:tcW w:w="2416" w:type="pct"/>
                  <w:vAlign w:val="center"/>
                </w:tcPr>
                <w:p w14:paraId="3507A9B4" w14:textId="77777777" w:rsidR="00710AD1" w:rsidRPr="00DD4ACA" w:rsidRDefault="00710AD1" w:rsidP="00C81F0F">
                  <w:pPr>
                    <w:pStyle w:val="TableParagraph"/>
                    <w:jc w:val="center"/>
                    <w:rPr>
                      <w:lang w:val="pl-PL"/>
                    </w:rPr>
                  </w:pPr>
                </w:p>
              </w:tc>
            </w:tr>
            <w:tr w:rsidR="00710AD1" w:rsidRPr="00DD4ACA" w14:paraId="624B751E" w14:textId="77777777" w:rsidTr="00C81F0F">
              <w:trPr>
                <w:trHeight w:val="225"/>
              </w:trPr>
              <w:tc>
                <w:tcPr>
                  <w:tcW w:w="2584" w:type="pct"/>
                  <w:vAlign w:val="center"/>
                </w:tcPr>
                <w:p w14:paraId="4112DEDA" w14:textId="77777777" w:rsidR="00710AD1" w:rsidRPr="00DD4ACA" w:rsidRDefault="00710AD1" w:rsidP="00C81F0F">
                  <w:pPr>
                    <w:pStyle w:val="TableParagraph"/>
                    <w:ind w:left="0"/>
                    <w:jc w:val="center"/>
                    <w:rPr>
                      <w:lang w:val="pl-PL"/>
                    </w:rPr>
                  </w:pPr>
                </w:p>
              </w:tc>
              <w:tc>
                <w:tcPr>
                  <w:tcW w:w="2416" w:type="pct"/>
                  <w:vAlign w:val="center"/>
                </w:tcPr>
                <w:p w14:paraId="0BFC1F5A" w14:textId="77777777" w:rsidR="00710AD1" w:rsidRPr="00DD4ACA" w:rsidRDefault="00710AD1" w:rsidP="00C81F0F">
                  <w:pPr>
                    <w:pStyle w:val="TableParagraph"/>
                    <w:jc w:val="center"/>
                    <w:rPr>
                      <w:lang w:val="pl-PL"/>
                    </w:rPr>
                  </w:pPr>
                </w:p>
              </w:tc>
            </w:tr>
            <w:tr w:rsidR="00710AD1" w:rsidRPr="00DD4ACA" w14:paraId="06A500BC" w14:textId="77777777" w:rsidTr="00C81F0F">
              <w:trPr>
                <w:trHeight w:val="225"/>
              </w:trPr>
              <w:tc>
                <w:tcPr>
                  <w:tcW w:w="2584" w:type="pct"/>
                  <w:vAlign w:val="center"/>
                </w:tcPr>
                <w:p w14:paraId="03D8ED4C" w14:textId="77777777" w:rsidR="00710AD1" w:rsidRPr="00DD4ACA" w:rsidRDefault="00710AD1" w:rsidP="00C81F0F">
                  <w:pPr>
                    <w:pStyle w:val="TableParagraph"/>
                    <w:ind w:left="0"/>
                    <w:jc w:val="center"/>
                    <w:rPr>
                      <w:lang w:val="pl-PL"/>
                    </w:rPr>
                  </w:pPr>
                </w:p>
              </w:tc>
              <w:tc>
                <w:tcPr>
                  <w:tcW w:w="2416" w:type="pct"/>
                  <w:vAlign w:val="center"/>
                </w:tcPr>
                <w:p w14:paraId="34143794" w14:textId="77777777" w:rsidR="00710AD1" w:rsidRPr="00DD4ACA" w:rsidRDefault="00710AD1" w:rsidP="00C81F0F">
                  <w:pPr>
                    <w:pStyle w:val="TableParagraph"/>
                    <w:jc w:val="center"/>
                    <w:rPr>
                      <w:lang w:val="pl-PL"/>
                    </w:rPr>
                  </w:pPr>
                </w:p>
              </w:tc>
            </w:tr>
            <w:tr w:rsidR="00710AD1" w:rsidRPr="00DD4ACA" w14:paraId="78BC8B8F" w14:textId="77777777" w:rsidTr="00C81F0F">
              <w:trPr>
                <w:trHeight w:val="213"/>
              </w:trPr>
              <w:tc>
                <w:tcPr>
                  <w:tcW w:w="2584" w:type="pct"/>
                </w:tcPr>
                <w:p w14:paraId="0319E938" w14:textId="77777777" w:rsidR="00710AD1" w:rsidRPr="00DD4ACA" w:rsidRDefault="00710AD1" w:rsidP="00C81F0F">
                  <w:pPr>
                    <w:pStyle w:val="TableParagraph"/>
                    <w:ind w:left="0"/>
                    <w:jc w:val="center"/>
                    <w:rPr>
                      <w:lang w:val="pl-PL"/>
                    </w:rPr>
                  </w:pPr>
                  <w:r w:rsidRPr="00DD4ACA">
                    <w:rPr>
                      <w:lang w:val="pl-PL"/>
                    </w:rPr>
                    <w:t>…………………………………………………</w:t>
                  </w:r>
                </w:p>
              </w:tc>
              <w:tc>
                <w:tcPr>
                  <w:tcW w:w="2416" w:type="pct"/>
                </w:tcPr>
                <w:p w14:paraId="1414B04F" w14:textId="77777777" w:rsidR="00710AD1" w:rsidRPr="00DD4ACA" w:rsidRDefault="00710AD1" w:rsidP="00C81F0F">
                  <w:pPr>
                    <w:pStyle w:val="TableParagraph"/>
                    <w:ind w:left="0"/>
                    <w:jc w:val="center"/>
                    <w:rPr>
                      <w:lang w:val="pl-PL"/>
                    </w:rPr>
                  </w:pPr>
                  <w:r w:rsidRPr="00DD4ACA">
                    <w:rPr>
                      <w:lang w:val="pl-PL"/>
                    </w:rPr>
                    <w:t>…………………………………………………</w:t>
                  </w:r>
                </w:p>
              </w:tc>
            </w:tr>
            <w:tr w:rsidR="00710AD1" w14:paraId="7C0251E6" w14:textId="77777777" w:rsidTr="00C81F0F">
              <w:trPr>
                <w:trHeight w:val="201"/>
              </w:trPr>
              <w:tc>
                <w:tcPr>
                  <w:tcW w:w="2584" w:type="pct"/>
                </w:tcPr>
                <w:p w14:paraId="7442DB04" w14:textId="77777777" w:rsidR="00710AD1" w:rsidRPr="00DD4ACA" w:rsidRDefault="00710AD1" w:rsidP="00C81F0F">
                  <w:pPr>
                    <w:pStyle w:val="TableParagraph"/>
                    <w:ind w:left="0"/>
                    <w:jc w:val="center"/>
                    <w:rPr>
                      <w:lang w:val="pl-PL"/>
                    </w:rPr>
                  </w:pPr>
                  <w:r w:rsidRPr="00DD4ACA">
                    <w:rPr>
                      <w:sz w:val="20"/>
                      <w:szCs w:val="20"/>
                      <w:lang w:val="pl-PL"/>
                    </w:rPr>
                    <w:t>(</w:t>
                  </w:r>
                  <w:r w:rsidRPr="00DD4ACA">
                    <w:rPr>
                      <w:i/>
                      <w:iCs/>
                      <w:sz w:val="20"/>
                      <w:szCs w:val="20"/>
                      <w:lang w:val="pl-PL"/>
                    </w:rPr>
                    <w:t>data i podpis)</w:t>
                  </w:r>
                </w:p>
              </w:tc>
              <w:tc>
                <w:tcPr>
                  <w:tcW w:w="2416" w:type="pct"/>
                </w:tcPr>
                <w:p w14:paraId="43D92236" w14:textId="77777777" w:rsidR="00710AD1" w:rsidRDefault="00710AD1" w:rsidP="00C81F0F">
                  <w:pPr>
                    <w:pStyle w:val="TableParagraph"/>
                    <w:ind w:left="0"/>
                    <w:jc w:val="center"/>
                    <w:rPr>
                      <w:lang w:val="pl-PL"/>
                    </w:rPr>
                  </w:pPr>
                  <w:r w:rsidRPr="00DD4ACA">
                    <w:rPr>
                      <w:sz w:val="20"/>
                      <w:szCs w:val="20"/>
                      <w:lang w:val="pl-PL"/>
                    </w:rPr>
                    <w:t>(</w:t>
                  </w:r>
                  <w:r w:rsidRPr="00DD4ACA">
                    <w:rPr>
                      <w:i/>
                      <w:iCs/>
                      <w:sz w:val="20"/>
                      <w:szCs w:val="20"/>
                      <w:lang w:val="pl-PL"/>
                    </w:rPr>
                    <w:t>data i podpis)</w:t>
                  </w:r>
                </w:p>
              </w:tc>
            </w:tr>
          </w:tbl>
          <w:p w14:paraId="000CCE0F" w14:textId="77777777" w:rsidR="00710AD1" w:rsidRPr="005B3517" w:rsidRDefault="00710AD1" w:rsidP="00C81F0F">
            <w:pPr>
              <w:spacing w:after="120"/>
            </w:pPr>
          </w:p>
        </w:tc>
      </w:tr>
      <w:tr w:rsidR="00710AD1" w:rsidRPr="005B3517" w14:paraId="33D2937B" w14:textId="77777777" w:rsidTr="371EC4E7">
        <w:trPr>
          <w:cantSplit/>
          <w:trHeight w:val="5705"/>
        </w:trPr>
        <w:tc>
          <w:tcPr>
            <w:tcW w:w="100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3E0E53" w14:textId="77777777" w:rsidR="00710AD1" w:rsidRPr="005B3517" w:rsidRDefault="00710AD1" w:rsidP="00C81F0F">
            <w:r w:rsidRPr="005B3517">
              <w:lastRenderedPageBreak/>
              <w:t>Ocena</w:t>
            </w:r>
            <w:r>
              <w:t xml:space="preserve"> Zespołu;</w:t>
            </w:r>
          </w:p>
          <w:p w14:paraId="25B8639C" w14:textId="77777777" w:rsidR="00710AD1" w:rsidRPr="005B3517" w:rsidRDefault="00710AD1" w:rsidP="00C81F0F"/>
          <w:p w14:paraId="2DD216B0" w14:textId="77777777" w:rsidR="00710AD1" w:rsidRPr="005B3517" w:rsidRDefault="00710AD1" w:rsidP="00C81F0F">
            <w:r w:rsidRPr="005B3517">
              <w:rPr>
                <w:color w:val="000009"/>
              </w:rPr>
              <w:t>praca wykonana prawidłowo / praca wykonana częściowo / praca niewykonana</w:t>
            </w:r>
            <w:r w:rsidRPr="005B3517">
              <w:rPr>
                <w:color w:val="000009"/>
                <w:vertAlign w:val="superscript"/>
              </w:rPr>
              <w:t>*</w:t>
            </w:r>
          </w:p>
          <w:p w14:paraId="6FBD2E8F" w14:textId="77777777" w:rsidR="00710AD1" w:rsidRPr="005B3517" w:rsidRDefault="00710AD1" w:rsidP="00C81F0F">
            <w:pPr>
              <w:pStyle w:val="Tekstpodstawowy"/>
            </w:pPr>
          </w:p>
          <w:p w14:paraId="47B00EDF" w14:textId="77777777" w:rsidR="00710AD1" w:rsidRPr="005B3517" w:rsidRDefault="00710AD1" w:rsidP="00C81F0F">
            <w:pPr>
              <w:pStyle w:val="Tekstpodstawowy"/>
              <w:spacing w:before="10"/>
            </w:pPr>
          </w:p>
          <w:p w14:paraId="483762A5" w14:textId="77777777" w:rsidR="00710AD1" w:rsidRDefault="00710AD1" w:rsidP="00C81F0F">
            <w:pPr>
              <w:rPr>
                <w:color w:val="000009"/>
              </w:rPr>
            </w:pPr>
            <w:r w:rsidRPr="005B3517">
              <w:rPr>
                <w:color w:val="000009"/>
              </w:rPr>
              <w:t>Uzasadnienie:</w:t>
            </w:r>
          </w:p>
          <w:p w14:paraId="0FD0216C" w14:textId="77777777" w:rsidR="00710AD1" w:rsidRDefault="00710AD1" w:rsidP="00C81F0F">
            <w:pPr>
              <w:spacing w:line="276" w:lineRule="auto"/>
              <w:rPr>
                <w:color w:val="000009"/>
              </w:rPr>
            </w:pPr>
            <w:r>
              <w:rPr>
                <w:color w:val="000009"/>
              </w:rPr>
              <w:t>…………………………………………………………...………. …………………...…………............</w:t>
            </w:r>
          </w:p>
          <w:p w14:paraId="3E9ED8AB" w14:textId="77777777" w:rsidR="00710AD1" w:rsidRDefault="00710AD1" w:rsidP="00C81F0F">
            <w:pPr>
              <w:spacing w:line="276" w:lineRule="auto"/>
            </w:pPr>
            <w:r>
              <w:t>………………………………………………………………………………………………………........</w:t>
            </w:r>
          </w:p>
          <w:p w14:paraId="6EEAE6F1" w14:textId="77777777" w:rsidR="00710AD1" w:rsidRDefault="00710AD1" w:rsidP="00C81F0F">
            <w:pPr>
              <w:spacing w:line="276" w:lineRule="auto"/>
            </w:pPr>
            <w:r>
              <w:t>………………………………………………………………………………………………………........</w:t>
            </w:r>
          </w:p>
          <w:p w14:paraId="44AAAF0D" w14:textId="77777777" w:rsidR="00710AD1" w:rsidRDefault="00710AD1" w:rsidP="00C81F0F">
            <w:pPr>
              <w:spacing w:line="276" w:lineRule="auto"/>
            </w:pPr>
            <w:r>
              <w:t>………………………………………………………………………………………………………........</w:t>
            </w:r>
          </w:p>
          <w:p w14:paraId="630A572B" w14:textId="77777777" w:rsidR="00710AD1" w:rsidRDefault="00710AD1" w:rsidP="00C81F0F">
            <w:pPr>
              <w:spacing w:line="276" w:lineRule="auto"/>
            </w:pPr>
            <w:r>
              <w:t>………………………………………………………………………………………………………........</w:t>
            </w:r>
          </w:p>
          <w:p w14:paraId="1EBEF779" w14:textId="77777777" w:rsidR="00710AD1" w:rsidRDefault="00710AD1" w:rsidP="00C81F0F">
            <w:pPr>
              <w:spacing w:line="276" w:lineRule="auto"/>
            </w:pPr>
            <w:r>
              <w:t>………………………………………………………………………………………………………........</w:t>
            </w:r>
          </w:p>
          <w:p w14:paraId="1F28912F" w14:textId="77777777" w:rsidR="00710AD1" w:rsidRPr="005B3517" w:rsidRDefault="00710AD1" w:rsidP="00C81F0F">
            <w:pPr>
              <w:pStyle w:val="Tekstpodstawowy"/>
            </w:pPr>
          </w:p>
          <w:p w14:paraId="725682B3" w14:textId="77777777" w:rsidR="00710AD1" w:rsidRDefault="00710AD1" w:rsidP="00C81F0F">
            <w:pPr>
              <w:spacing w:before="194"/>
              <w:rPr>
                <w:color w:val="000009"/>
              </w:rPr>
            </w:pPr>
            <w:r w:rsidRPr="005B3517">
              <w:rPr>
                <w:color w:val="000009"/>
              </w:rPr>
              <w:t>Uwagi</w:t>
            </w:r>
            <w:r>
              <w:rPr>
                <w:color w:val="000009"/>
              </w:rPr>
              <w:t xml:space="preserve"> Zespołu:</w:t>
            </w:r>
          </w:p>
          <w:p w14:paraId="7BE109EE" w14:textId="77777777" w:rsidR="00710AD1" w:rsidRDefault="00710AD1" w:rsidP="00C81F0F">
            <w:pPr>
              <w:spacing w:line="276" w:lineRule="auto"/>
            </w:pPr>
            <w:r>
              <w:t>………………………………………………………………………………………………………........</w:t>
            </w:r>
          </w:p>
          <w:p w14:paraId="0346E7E0" w14:textId="77777777" w:rsidR="00710AD1" w:rsidRDefault="00710AD1" w:rsidP="00C81F0F">
            <w:pPr>
              <w:spacing w:line="276" w:lineRule="auto"/>
            </w:pPr>
            <w:r>
              <w:t>………………………………………………………………………………………………………........</w:t>
            </w:r>
          </w:p>
          <w:p w14:paraId="523A2BF4" w14:textId="77777777" w:rsidR="00710AD1" w:rsidRDefault="00710AD1" w:rsidP="00C81F0F">
            <w:pPr>
              <w:spacing w:line="276" w:lineRule="auto"/>
            </w:pPr>
            <w:r>
              <w:t>………………………………………………………………………………………………………........</w:t>
            </w:r>
          </w:p>
          <w:p w14:paraId="1CB51699" w14:textId="77777777" w:rsidR="00710AD1" w:rsidRDefault="00710AD1" w:rsidP="00C81F0F">
            <w:pPr>
              <w:spacing w:line="276" w:lineRule="auto"/>
            </w:pPr>
            <w:r>
              <w:t>………………………………………………………………………………………………………........</w:t>
            </w:r>
          </w:p>
          <w:p w14:paraId="6A30A5B9" w14:textId="77777777" w:rsidR="00710AD1" w:rsidRDefault="00710AD1" w:rsidP="00C81F0F">
            <w:pPr>
              <w:spacing w:line="276" w:lineRule="auto"/>
            </w:pPr>
            <w:r>
              <w:t>………………………………………………………………………………………………………........</w:t>
            </w:r>
          </w:p>
          <w:p w14:paraId="6752A89C" w14:textId="77777777" w:rsidR="00710AD1" w:rsidRDefault="00710AD1" w:rsidP="00C81F0F">
            <w:pPr>
              <w:spacing w:line="276" w:lineRule="auto"/>
            </w:pPr>
            <w:r>
              <w:t>………………………………………………………………………………………………………........</w:t>
            </w:r>
          </w:p>
          <w:p w14:paraId="691B52EB" w14:textId="77777777" w:rsidR="00710AD1" w:rsidRDefault="00710AD1" w:rsidP="00C81F0F"/>
          <w:tbl>
            <w:tblPr>
              <w:tblStyle w:val="Tabela-Siatka"/>
              <w:tblpPr w:leftFromText="141" w:rightFromText="141" w:vertAnchor="text" w:horzAnchor="margin" w:tblpXSpec="right" w:tblpY="-134"/>
              <w:tblOverlap w:val="never"/>
              <w:tblW w:w="278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490"/>
            </w:tblGrid>
            <w:tr w:rsidR="00710AD1" w14:paraId="015012CA" w14:textId="77777777" w:rsidTr="00C81F0F">
              <w:trPr>
                <w:trHeight w:val="447"/>
              </w:trPr>
              <w:tc>
                <w:tcPr>
                  <w:tcW w:w="5000" w:type="pct"/>
                  <w:vAlign w:val="center"/>
                </w:tcPr>
                <w:p w14:paraId="5848F0F0" w14:textId="77777777" w:rsidR="00710AD1" w:rsidRDefault="00710AD1" w:rsidP="00C81F0F">
                  <w:pPr>
                    <w:pStyle w:val="TableParagraph"/>
                    <w:ind w:left="0"/>
                    <w:jc w:val="center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Przewodniczący Komisji</w:t>
                  </w:r>
                </w:p>
              </w:tc>
            </w:tr>
            <w:tr w:rsidR="00710AD1" w14:paraId="6CD08E75" w14:textId="77777777" w:rsidTr="00C81F0F">
              <w:trPr>
                <w:trHeight w:val="230"/>
              </w:trPr>
              <w:tc>
                <w:tcPr>
                  <w:tcW w:w="5000" w:type="pct"/>
                  <w:vAlign w:val="center"/>
                </w:tcPr>
                <w:p w14:paraId="77ED7C90" w14:textId="77777777" w:rsidR="00710AD1" w:rsidRDefault="00710AD1" w:rsidP="00C81F0F">
                  <w:pPr>
                    <w:pStyle w:val="TableParagraph"/>
                    <w:ind w:left="0"/>
                    <w:jc w:val="center"/>
                    <w:rPr>
                      <w:lang w:val="pl-PL"/>
                    </w:rPr>
                  </w:pPr>
                </w:p>
              </w:tc>
            </w:tr>
            <w:tr w:rsidR="00710AD1" w14:paraId="54110506" w14:textId="77777777" w:rsidTr="00C81F0F">
              <w:trPr>
                <w:trHeight w:val="230"/>
              </w:trPr>
              <w:tc>
                <w:tcPr>
                  <w:tcW w:w="5000" w:type="pct"/>
                  <w:vAlign w:val="center"/>
                </w:tcPr>
                <w:p w14:paraId="17F60456" w14:textId="77777777" w:rsidR="00710AD1" w:rsidRDefault="00710AD1" w:rsidP="00C81F0F">
                  <w:pPr>
                    <w:pStyle w:val="TableParagraph"/>
                    <w:ind w:left="0"/>
                    <w:jc w:val="center"/>
                    <w:rPr>
                      <w:lang w:val="pl-PL"/>
                    </w:rPr>
                  </w:pPr>
                </w:p>
              </w:tc>
            </w:tr>
            <w:tr w:rsidR="00710AD1" w14:paraId="46805FA7" w14:textId="77777777" w:rsidTr="00C81F0F">
              <w:trPr>
                <w:trHeight w:val="230"/>
              </w:trPr>
              <w:tc>
                <w:tcPr>
                  <w:tcW w:w="5000" w:type="pct"/>
                  <w:vAlign w:val="center"/>
                </w:tcPr>
                <w:p w14:paraId="2BFA9059" w14:textId="77777777" w:rsidR="00710AD1" w:rsidRDefault="00710AD1" w:rsidP="00C81F0F">
                  <w:pPr>
                    <w:pStyle w:val="TableParagraph"/>
                    <w:ind w:left="0"/>
                    <w:jc w:val="center"/>
                    <w:rPr>
                      <w:lang w:val="pl-PL"/>
                    </w:rPr>
                  </w:pPr>
                </w:p>
              </w:tc>
            </w:tr>
            <w:tr w:rsidR="00710AD1" w14:paraId="18CE26E0" w14:textId="77777777" w:rsidTr="00C81F0F">
              <w:trPr>
                <w:trHeight w:val="217"/>
              </w:trPr>
              <w:tc>
                <w:tcPr>
                  <w:tcW w:w="5000" w:type="pct"/>
                </w:tcPr>
                <w:p w14:paraId="45E261C9" w14:textId="77777777" w:rsidR="00710AD1" w:rsidRDefault="00710AD1" w:rsidP="00C81F0F">
                  <w:pPr>
                    <w:pStyle w:val="TableParagraph"/>
                    <w:ind w:left="0"/>
                    <w:jc w:val="center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………………………………..………</w:t>
                  </w:r>
                </w:p>
              </w:tc>
            </w:tr>
            <w:tr w:rsidR="00710AD1" w14:paraId="61A18879" w14:textId="77777777" w:rsidTr="00C81F0F">
              <w:trPr>
                <w:trHeight w:val="205"/>
              </w:trPr>
              <w:tc>
                <w:tcPr>
                  <w:tcW w:w="5000" w:type="pct"/>
                </w:tcPr>
                <w:p w14:paraId="37B62476" w14:textId="77777777" w:rsidR="00710AD1" w:rsidRDefault="00710AD1" w:rsidP="00C81F0F">
                  <w:pPr>
                    <w:pStyle w:val="TableParagraph"/>
                    <w:ind w:left="0"/>
                    <w:jc w:val="center"/>
                    <w:rPr>
                      <w:lang w:val="pl-PL"/>
                    </w:rPr>
                  </w:pPr>
                  <w:r w:rsidRPr="008B6150">
                    <w:rPr>
                      <w:sz w:val="20"/>
                      <w:szCs w:val="20"/>
                      <w:lang w:val="pl-PL"/>
                    </w:rPr>
                    <w:t>(</w:t>
                  </w:r>
                  <w:r w:rsidRPr="008B6150">
                    <w:rPr>
                      <w:i/>
                      <w:iCs/>
                      <w:sz w:val="20"/>
                      <w:szCs w:val="20"/>
                      <w:lang w:val="pl-PL"/>
                    </w:rPr>
                    <w:t>data i podpis</w:t>
                  </w:r>
                  <w:r>
                    <w:rPr>
                      <w:i/>
                      <w:iCs/>
                      <w:sz w:val="20"/>
                      <w:szCs w:val="20"/>
                      <w:lang w:val="pl-PL"/>
                    </w:rPr>
                    <w:t>)</w:t>
                  </w:r>
                </w:p>
              </w:tc>
            </w:tr>
          </w:tbl>
          <w:p w14:paraId="0CFD8059" w14:textId="77777777" w:rsidR="00710AD1" w:rsidRPr="005B3517" w:rsidRDefault="00710AD1" w:rsidP="00C81F0F">
            <w:pPr>
              <w:spacing w:before="194"/>
            </w:pPr>
          </w:p>
          <w:p w14:paraId="74318981" w14:textId="77777777" w:rsidR="00710AD1" w:rsidRPr="005B3517" w:rsidRDefault="00710AD1" w:rsidP="00C81F0F">
            <w:pPr>
              <w:ind w:right="125"/>
            </w:pPr>
          </w:p>
          <w:tbl>
            <w:tblPr>
              <w:tblStyle w:val="Tabela-Siatka"/>
              <w:tblpPr w:leftFromText="141" w:rightFromText="141" w:vertAnchor="text" w:horzAnchor="margin" w:tblpY="1496"/>
              <w:tblOverlap w:val="never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071"/>
              <w:gridCol w:w="3726"/>
              <w:gridCol w:w="3077"/>
            </w:tblGrid>
            <w:tr w:rsidR="00710AD1" w14:paraId="6F1E226B" w14:textId="77777777" w:rsidTr="00C81F0F">
              <w:trPr>
                <w:trHeight w:val="438"/>
              </w:trPr>
              <w:tc>
                <w:tcPr>
                  <w:tcW w:w="1555" w:type="pct"/>
                  <w:vAlign w:val="center"/>
                </w:tcPr>
                <w:p w14:paraId="2B751C64" w14:textId="77777777" w:rsidR="00710AD1" w:rsidRDefault="00710AD1" w:rsidP="00C81F0F">
                  <w:pPr>
                    <w:pStyle w:val="TableParagraph"/>
                    <w:ind w:left="0"/>
                    <w:jc w:val="center"/>
                    <w:rPr>
                      <w:lang w:val="pl-PL"/>
                    </w:rPr>
                  </w:pPr>
                </w:p>
              </w:tc>
              <w:tc>
                <w:tcPr>
                  <w:tcW w:w="1887" w:type="pct"/>
                  <w:vAlign w:val="center"/>
                </w:tcPr>
                <w:p w14:paraId="46CEEBFD" w14:textId="77777777" w:rsidR="00710AD1" w:rsidRDefault="00710AD1" w:rsidP="00C81F0F">
                  <w:pPr>
                    <w:pStyle w:val="TableParagraph"/>
                    <w:jc w:val="center"/>
                    <w:rPr>
                      <w:lang w:val="pl-PL"/>
                    </w:rPr>
                  </w:pPr>
                  <w:r w:rsidRPr="00064C63">
                    <w:rPr>
                      <w:lang w:val="pl-PL"/>
                    </w:rPr>
                    <w:t>Kierownik jednostki organizacyjne</w:t>
                  </w:r>
                  <w:r>
                    <w:rPr>
                      <w:lang w:val="pl-PL"/>
                    </w:rPr>
                    <w:t>j,</w:t>
                  </w:r>
                </w:p>
                <w:p w14:paraId="0B402394" w14:textId="77777777" w:rsidR="00710AD1" w:rsidRDefault="00710AD1" w:rsidP="00C81F0F">
                  <w:pPr>
                    <w:pStyle w:val="TableParagraph"/>
                    <w:jc w:val="center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w której zrealizowana została praca</w:t>
                  </w:r>
                </w:p>
              </w:tc>
              <w:tc>
                <w:tcPr>
                  <w:tcW w:w="1558" w:type="pct"/>
                  <w:vAlign w:val="center"/>
                </w:tcPr>
                <w:p w14:paraId="36A19000" w14:textId="77777777" w:rsidR="00710AD1" w:rsidRDefault="00710AD1" w:rsidP="00C81F0F">
                  <w:pPr>
                    <w:pStyle w:val="TableParagraph"/>
                    <w:ind w:left="0"/>
                    <w:jc w:val="center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Przewodniczący RND**</w:t>
                  </w:r>
                </w:p>
              </w:tc>
            </w:tr>
            <w:tr w:rsidR="00710AD1" w14:paraId="273FF875" w14:textId="77777777" w:rsidTr="00C81F0F">
              <w:trPr>
                <w:trHeight w:val="225"/>
              </w:trPr>
              <w:tc>
                <w:tcPr>
                  <w:tcW w:w="1555" w:type="pct"/>
                  <w:vAlign w:val="center"/>
                </w:tcPr>
                <w:p w14:paraId="721B5B94" w14:textId="77777777" w:rsidR="00710AD1" w:rsidRPr="00064C63" w:rsidRDefault="00710AD1" w:rsidP="00C81F0F">
                  <w:pPr>
                    <w:pStyle w:val="TableParagraph"/>
                    <w:ind w:left="0"/>
                    <w:jc w:val="center"/>
                    <w:rPr>
                      <w:lang w:val="pl-PL"/>
                    </w:rPr>
                  </w:pPr>
                </w:p>
              </w:tc>
              <w:tc>
                <w:tcPr>
                  <w:tcW w:w="1887" w:type="pct"/>
                  <w:vAlign w:val="center"/>
                </w:tcPr>
                <w:p w14:paraId="1E952E96" w14:textId="77777777" w:rsidR="00710AD1" w:rsidRPr="00064C63" w:rsidRDefault="00710AD1" w:rsidP="00C81F0F">
                  <w:pPr>
                    <w:pStyle w:val="TableParagraph"/>
                    <w:jc w:val="center"/>
                    <w:rPr>
                      <w:lang w:val="pl-PL"/>
                    </w:rPr>
                  </w:pPr>
                </w:p>
              </w:tc>
              <w:tc>
                <w:tcPr>
                  <w:tcW w:w="1558" w:type="pct"/>
                  <w:vAlign w:val="center"/>
                </w:tcPr>
                <w:p w14:paraId="5C28E0AB" w14:textId="77777777" w:rsidR="00710AD1" w:rsidRDefault="00710AD1" w:rsidP="00C81F0F">
                  <w:pPr>
                    <w:pStyle w:val="TableParagraph"/>
                    <w:ind w:left="0"/>
                    <w:jc w:val="center"/>
                    <w:rPr>
                      <w:lang w:val="pl-PL"/>
                    </w:rPr>
                  </w:pPr>
                </w:p>
              </w:tc>
            </w:tr>
            <w:tr w:rsidR="00710AD1" w14:paraId="2F9DA1B7" w14:textId="77777777" w:rsidTr="00C81F0F">
              <w:trPr>
                <w:trHeight w:val="225"/>
              </w:trPr>
              <w:tc>
                <w:tcPr>
                  <w:tcW w:w="1555" w:type="pct"/>
                  <w:vAlign w:val="center"/>
                </w:tcPr>
                <w:p w14:paraId="5C2B6F67" w14:textId="77777777" w:rsidR="00710AD1" w:rsidRPr="00064C63" w:rsidRDefault="00710AD1" w:rsidP="00C81F0F">
                  <w:pPr>
                    <w:pStyle w:val="TableParagraph"/>
                    <w:ind w:left="0"/>
                    <w:jc w:val="center"/>
                    <w:rPr>
                      <w:lang w:val="pl-PL"/>
                    </w:rPr>
                  </w:pPr>
                </w:p>
              </w:tc>
              <w:tc>
                <w:tcPr>
                  <w:tcW w:w="1887" w:type="pct"/>
                  <w:vAlign w:val="center"/>
                </w:tcPr>
                <w:p w14:paraId="095DA687" w14:textId="77777777" w:rsidR="00710AD1" w:rsidRPr="00064C63" w:rsidRDefault="00710AD1" w:rsidP="00C81F0F">
                  <w:pPr>
                    <w:pStyle w:val="TableParagraph"/>
                    <w:jc w:val="center"/>
                    <w:rPr>
                      <w:lang w:val="pl-PL"/>
                    </w:rPr>
                  </w:pPr>
                </w:p>
              </w:tc>
              <w:tc>
                <w:tcPr>
                  <w:tcW w:w="1558" w:type="pct"/>
                  <w:vAlign w:val="center"/>
                </w:tcPr>
                <w:p w14:paraId="68CA2FEE" w14:textId="77777777" w:rsidR="00710AD1" w:rsidRDefault="00710AD1" w:rsidP="00C81F0F">
                  <w:pPr>
                    <w:pStyle w:val="TableParagraph"/>
                    <w:ind w:left="0"/>
                    <w:jc w:val="center"/>
                    <w:rPr>
                      <w:lang w:val="pl-PL"/>
                    </w:rPr>
                  </w:pPr>
                </w:p>
              </w:tc>
            </w:tr>
            <w:tr w:rsidR="00710AD1" w14:paraId="4951BFDA" w14:textId="77777777" w:rsidTr="00C81F0F">
              <w:trPr>
                <w:trHeight w:val="225"/>
              </w:trPr>
              <w:tc>
                <w:tcPr>
                  <w:tcW w:w="1555" w:type="pct"/>
                  <w:vAlign w:val="center"/>
                </w:tcPr>
                <w:p w14:paraId="4D51C4AB" w14:textId="77777777" w:rsidR="00710AD1" w:rsidRPr="00064C63" w:rsidRDefault="00710AD1" w:rsidP="00C81F0F">
                  <w:pPr>
                    <w:pStyle w:val="TableParagraph"/>
                    <w:ind w:left="0"/>
                    <w:jc w:val="center"/>
                    <w:rPr>
                      <w:lang w:val="pl-PL"/>
                    </w:rPr>
                  </w:pPr>
                </w:p>
              </w:tc>
              <w:tc>
                <w:tcPr>
                  <w:tcW w:w="1887" w:type="pct"/>
                  <w:vAlign w:val="center"/>
                </w:tcPr>
                <w:p w14:paraId="54F2B022" w14:textId="77777777" w:rsidR="00710AD1" w:rsidRPr="00064C63" w:rsidRDefault="00710AD1" w:rsidP="00C81F0F">
                  <w:pPr>
                    <w:pStyle w:val="TableParagraph"/>
                    <w:jc w:val="center"/>
                    <w:rPr>
                      <w:lang w:val="pl-PL"/>
                    </w:rPr>
                  </w:pPr>
                </w:p>
              </w:tc>
              <w:tc>
                <w:tcPr>
                  <w:tcW w:w="1558" w:type="pct"/>
                  <w:vAlign w:val="center"/>
                </w:tcPr>
                <w:p w14:paraId="7D5BE449" w14:textId="77777777" w:rsidR="00710AD1" w:rsidRDefault="00710AD1" w:rsidP="00C81F0F">
                  <w:pPr>
                    <w:pStyle w:val="TableParagraph"/>
                    <w:ind w:left="0"/>
                    <w:jc w:val="center"/>
                    <w:rPr>
                      <w:lang w:val="pl-PL"/>
                    </w:rPr>
                  </w:pPr>
                </w:p>
              </w:tc>
            </w:tr>
            <w:tr w:rsidR="00710AD1" w14:paraId="059E4A28" w14:textId="77777777" w:rsidTr="00C81F0F">
              <w:trPr>
                <w:trHeight w:val="225"/>
              </w:trPr>
              <w:tc>
                <w:tcPr>
                  <w:tcW w:w="1555" w:type="pct"/>
                  <w:vAlign w:val="center"/>
                </w:tcPr>
                <w:p w14:paraId="6039E76F" w14:textId="77777777" w:rsidR="00710AD1" w:rsidRPr="00064C63" w:rsidRDefault="00710AD1" w:rsidP="00C81F0F">
                  <w:pPr>
                    <w:pStyle w:val="TableParagraph"/>
                    <w:ind w:left="0"/>
                    <w:rPr>
                      <w:lang w:val="pl-PL"/>
                    </w:rPr>
                  </w:pPr>
                </w:p>
              </w:tc>
              <w:tc>
                <w:tcPr>
                  <w:tcW w:w="1887" w:type="pct"/>
                  <w:vAlign w:val="center"/>
                </w:tcPr>
                <w:p w14:paraId="287073FA" w14:textId="77777777" w:rsidR="00710AD1" w:rsidRPr="00064C63" w:rsidRDefault="00710AD1" w:rsidP="00C81F0F">
                  <w:pPr>
                    <w:pStyle w:val="TableParagraph"/>
                    <w:jc w:val="center"/>
                    <w:rPr>
                      <w:lang w:val="pl-PL"/>
                    </w:rPr>
                  </w:pPr>
                </w:p>
              </w:tc>
              <w:tc>
                <w:tcPr>
                  <w:tcW w:w="1558" w:type="pct"/>
                  <w:vAlign w:val="center"/>
                </w:tcPr>
                <w:p w14:paraId="7D1E11D0" w14:textId="77777777" w:rsidR="00710AD1" w:rsidRDefault="00710AD1" w:rsidP="00C81F0F">
                  <w:pPr>
                    <w:pStyle w:val="TableParagraph"/>
                    <w:ind w:left="0"/>
                    <w:jc w:val="center"/>
                    <w:rPr>
                      <w:lang w:val="pl-PL"/>
                    </w:rPr>
                  </w:pPr>
                </w:p>
              </w:tc>
            </w:tr>
            <w:tr w:rsidR="00710AD1" w14:paraId="3A4D95C3" w14:textId="77777777" w:rsidTr="00C81F0F">
              <w:trPr>
                <w:trHeight w:val="213"/>
              </w:trPr>
              <w:tc>
                <w:tcPr>
                  <w:tcW w:w="1555" w:type="pct"/>
                </w:tcPr>
                <w:p w14:paraId="248FA218" w14:textId="77777777" w:rsidR="00710AD1" w:rsidRDefault="00710AD1" w:rsidP="00C81F0F">
                  <w:pPr>
                    <w:pStyle w:val="TableParagraph"/>
                    <w:ind w:left="0"/>
                    <w:jc w:val="center"/>
                    <w:rPr>
                      <w:lang w:val="pl-PL"/>
                    </w:rPr>
                  </w:pPr>
                </w:p>
              </w:tc>
              <w:tc>
                <w:tcPr>
                  <w:tcW w:w="1887" w:type="pct"/>
                </w:tcPr>
                <w:p w14:paraId="354A4A16" w14:textId="77777777" w:rsidR="00710AD1" w:rsidRDefault="00710AD1" w:rsidP="00C81F0F">
                  <w:pPr>
                    <w:pStyle w:val="TableParagraph"/>
                    <w:ind w:left="0"/>
                    <w:jc w:val="center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………………………………</w:t>
                  </w:r>
                </w:p>
              </w:tc>
              <w:tc>
                <w:tcPr>
                  <w:tcW w:w="1558" w:type="pct"/>
                </w:tcPr>
                <w:p w14:paraId="7E08FFE3" w14:textId="77777777" w:rsidR="00710AD1" w:rsidRDefault="00710AD1" w:rsidP="00C81F0F">
                  <w:pPr>
                    <w:pStyle w:val="TableParagraph"/>
                    <w:ind w:left="0"/>
                    <w:jc w:val="center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………………………………</w:t>
                  </w:r>
                </w:p>
              </w:tc>
            </w:tr>
            <w:tr w:rsidR="00710AD1" w14:paraId="1AE6ED31" w14:textId="77777777" w:rsidTr="00C81F0F">
              <w:trPr>
                <w:trHeight w:val="201"/>
              </w:trPr>
              <w:tc>
                <w:tcPr>
                  <w:tcW w:w="1555" w:type="pct"/>
                </w:tcPr>
                <w:p w14:paraId="4D771BB4" w14:textId="77777777" w:rsidR="00710AD1" w:rsidRDefault="00710AD1" w:rsidP="00C81F0F">
                  <w:pPr>
                    <w:pStyle w:val="TableParagraph"/>
                    <w:ind w:left="0"/>
                    <w:jc w:val="center"/>
                    <w:rPr>
                      <w:lang w:val="pl-PL"/>
                    </w:rPr>
                  </w:pPr>
                </w:p>
              </w:tc>
              <w:tc>
                <w:tcPr>
                  <w:tcW w:w="1887" w:type="pct"/>
                </w:tcPr>
                <w:p w14:paraId="6D6E9544" w14:textId="77777777" w:rsidR="00710AD1" w:rsidRDefault="00710AD1" w:rsidP="00C81F0F">
                  <w:pPr>
                    <w:pStyle w:val="TableParagraph"/>
                    <w:ind w:left="0"/>
                    <w:jc w:val="center"/>
                    <w:rPr>
                      <w:lang w:val="pl-PL"/>
                    </w:rPr>
                  </w:pPr>
                  <w:r w:rsidRPr="008B6150">
                    <w:rPr>
                      <w:sz w:val="20"/>
                      <w:szCs w:val="20"/>
                      <w:lang w:val="pl-PL"/>
                    </w:rPr>
                    <w:t>(</w:t>
                  </w:r>
                  <w:r w:rsidRPr="008B6150">
                    <w:rPr>
                      <w:i/>
                      <w:iCs/>
                      <w:sz w:val="20"/>
                      <w:szCs w:val="20"/>
                      <w:lang w:val="pl-PL"/>
                    </w:rPr>
                    <w:t>data i podpis</w:t>
                  </w:r>
                  <w:r>
                    <w:rPr>
                      <w:i/>
                      <w:iCs/>
                      <w:sz w:val="20"/>
                      <w:szCs w:val="20"/>
                      <w:lang w:val="pl-PL"/>
                    </w:rPr>
                    <w:t>)</w:t>
                  </w:r>
                </w:p>
              </w:tc>
              <w:tc>
                <w:tcPr>
                  <w:tcW w:w="1558" w:type="pct"/>
                </w:tcPr>
                <w:p w14:paraId="4661397B" w14:textId="77777777" w:rsidR="00710AD1" w:rsidRDefault="00710AD1" w:rsidP="00C81F0F">
                  <w:pPr>
                    <w:pStyle w:val="TableParagraph"/>
                    <w:ind w:left="0"/>
                    <w:jc w:val="center"/>
                    <w:rPr>
                      <w:lang w:val="pl-PL"/>
                    </w:rPr>
                  </w:pPr>
                  <w:r w:rsidRPr="008B6150">
                    <w:rPr>
                      <w:sz w:val="20"/>
                      <w:szCs w:val="20"/>
                      <w:lang w:val="pl-PL"/>
                    </w:rPr>
                    <w:t>(</w:t>
                  </w:r>
                  <w:r w:rsidRPr="008B6150">
                    <w:rPr>
                      <w:i/>
                      <w:iCs/>
                      <w:sz w:val="20"/>
                      <w:szCs w:val="20"/>
                      <w:lang w:val="pl-PL"/>
                    </w:rPr>
                    <w:t>data i podpis</w:t>
                  </w:r>
                  <w:r>
                    <w:rPr>
                      <w:i/>
                      <w:iCs/>
                      <w:sz w:val="20"/>
                      <w:szCs w:val="20"/>
                      <w:lang w:val="pl-PL"/>
                    </w:rPr>
                    <w:t>)</w:t>
                  </w:r>
                </w:p>
              </w:tc>
            </w:tr>
            <w:tr w:rsidR="00710AD1" w14:paraId="65B2CCA7" w14:textId="77777777" w:rsidTr="00C81F0F">
              <w:trPr>
                <w:trHeight w:val="201"/>
              </w:trPr>
              <w:tc>
                <w:tcPr>
                  <w:tcW w:w="1555" w:type="pct"/>
                </w:tcPr>
                <w:p w14:paraId="28262B8C" w14:textId="77777777" w:rsidR="00710AD1" w:rsidRDefault="00710AD1" w:rsidP="00C81F0F">
                  <w:pPr>
                    <w:pStyle w:val="TableParagraph"/>
                    <w:ind w:left="0"/>
                    <w:jc w:val="center"/>
                    <w:rPr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1887" w:type="pct"/>
                </w:tcPr>
                <w:p w14:paraId="5B615CEB" w14:textId="77777777" w:rsidR="00710AD1" w:rsidRPr="008B6150" w:rsidRDefault="00710AD1" w:rsidP="00C81F0F">
                  <w:pPr>
                    <w:pStyle w:val="TableParagraph"/>
                    <w:ind w:left="0"/>
                    <w:jc w:val="center"/>
                    <w:rPr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1558" w:type="pct"/>
                </w:tcPr>
                <w:p w14:paraId="41369304" w14:textId="77777777" w:rsidR="00710AD1" w:rsidRPr="008B6150" w:rsidRDefault="00710AD1" w:rsidP="00C81F0F">
                  <w:pPr>
                    <w:pStyle w:val="TableParagraph"/>
                    <w:ind w:left="0"/>
                    <w:jc w:val="center"/>
                    <w:rPr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7621875" w14:textId="77777777" w:rsidR="00710AD1" w:rsidRPr="005B3517" w:rsidRDefault="00710AD1" w:rsidP="00C81F0F">
            <w:pPr>
              <w:ind w:right="125"/>
            </w:pPr>
          </w:p>
          <w:p w14:paraId="295108A9" w14:textId="77777777" w:rsidR="00710AD1" w:rsidRPr="005B3517" w:rsidRDefault="00710AD1" w:rsidP="00C81F0F">
            <w:pPr>
              <w:ind w:right="125"/>
            </w:pPr>
            <w:r w:rsidRPr="005B3517">
              <w:t xml:space="preserve">                                                                </w:t>
            </w:r>
          </w:p>
          <w:p w14:paraId="24C6122A" w14:textId="77777777" w:rsidR="00710AD1" w:rsidRPr="005B3517" w:rsidRDefault="00710AD1" w:rsidP="00C81F0F">
            <w:pPr>
              <w:tabs>
                <w:tab w:val="left" w:pos="1620"/>
              </w:tabs>
              <w:spacing w:after="120"/>
            </w:pPr>
            <w:r w:rsidRPr="005B3517">
              <w:tab/>
            </w:r>
          </w:p>
          <w:p w14:paraId="5DB395C5" w14:textId="77777777" w:rsidR="00710AD1" w:rsidRPr="005B3517" w:rsidRDefault="00710AD1" w:rsidP="00C81F0F">
            <w:pPr>
              <w:spacing w:after="120"/>
            </w:pPr>
          </w:p>
          <w:p w14:paraId="4D858F77" w14:textId="77777777" w:rsidR="00710AD1" w:rsidRPr="005B3517" w:rsidRDefault="00710AD1" w:rsidP="00C81F0F">
            <w:pPr>
              <w:spacing w:after="120"/>
            </w:pPr>
          </w:p>
          <w:p w14:paraId="17DDAD76" w14:textId="77777777" w:rsidR="00710AD1" w:rsidRDefault="00710AD1" w:rsidP="00C81F0F">
            <w:pPr>
              <w:spacing w:after="120"/>
            </w:pPr>
            <w:r w:rsidRPr="005B3517">
              <w:t xml:space="preserve"> </w:t>
            </w:r>
          </w:p>
          <w:p w14:paraId="2E544A8E" w14:textId="77777777" w:rsidR="00710AD1" w:rsidRDefault="00710AD1" w:rsidP="00C81F0F">
            <w:pPr>
              <w:spacing w:after="120"/>
            </w:pPr>
          </w:p>
          <w:p w14:paraId="72BCF662" w14:textId="77777777" w:rsidR="00710AD1" w:rsidRDefault="00710AD1" w:rsidP="00C81F0F">
            <w:pPr>
              <w:spacing w:after="120"/>
            </w:pPr>
          </w:p>
          <w:p w14:paraId="564514C5" w14:textId="77777777" w:rsidR="00710AD1" w:rsidRPr="005B3517" w:rsidRDefault="00710AD1" w:rsidP="00C81F0F">
            <w:pPr>
              <w:spacing w:after="120"/>
            </w:pPr>
          </w:p>
          <w:p w14:paraId="333ABD7B" w14:textId="77777777" w:rsidR="00710AD1" w:rsidRPr="001909D3" w:rsidRDefault="00710AD1" w:rsidP="00C81F0F">
            <w:pPr>
              <w:rPr>
                <w:sz w:val="20"/>
                <w:szCs w:val="20"/>
              </w:rPr>
            </w:pPr>
            <w:r w:rsidRPr="00200AF6">
              <w:rPr>
                <w:sz w:val="22"/>
                <w:szCs w:val="22"/>
              </w:rPr>
              <w:t>*</w:t>
            </w:r>
            <w:r w:rsidRPr="001909D3">
              <w:rPr>
                <w:sz w:val="20"/>
                <w:szCs w:val="20"/>
              </w:rPr>
              <w:t>niepotrzebne skreślić</w:t>
            </w:r>
          </w:p>
          <w:p w14:paraId="6F83F172" w14:textId="77777777" w:rsidR="00710AD1" w:rsidRPr="00F2504F" w:rsidRDefault="00710AD1" w:rsidP="00C81F0F">
            <w:pPr>
              <w:spacing w:after="168"/>
              <w:ind w:right="535"/>
              <w:jc w:val="both"/>
              <w:rPr>
                <w:sz w:val="22"/>
                <w:szCs w:val="22"/>
              </w:rPr>
            </w:pPr>
            <w:r w:rsidRPr="001909D3">
              <w:rPr>
                <w:sz w:val="20"/>
                <w:szCs w:val="20"/>
              </w:rPr>
              <w:t>**lub podstawowej jednostki organizacyjnej,</w:t>
            </w:r>
            <w:r>
              <w:rPr>
                <w:sz w:val="20"/>
                <w:szCs w:val="20"/>
              </w:rPr>
              <w:t xml:space="preserve"> </w:t>
            </w:r>
            <w:r w:rsidRPr="001909D3">
              <w:rPr>
                <w:sz w:val="20"/>
                <w:szCs w:val="20"/>
              </w:rPr>
              <w:t>gdy dyscyplina nie posiada RND</w:t>
            </w:r>
          </w:p>
        </w:tc>
      </w:tr>
    </w:tbl>
    <w:p w14:paraId="3070B345" w14:textId="77777777" w:rsidR="002A31B3" w:rsidRDefault="002A31B3" w:rsidP="00710AD1"/>
    <w:sectPr w:rsidR="002A31B3" w:rsidSect="00710AD1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4D3A6AF" w15:done="1"/>
  <w15:commentEx w15:paraId="0D394322" w15:done="0"/>
  <w15:commentEx w15:paraId="006D2890" w15:done="0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7BD7E4F" w16cex:dateUtc="2022-02-14T22:57:04.71Z"/>
  <w16cex:commentExtensible w16cex:durableId="6E4C134B" w16cex:dateUtc="2022-02-14T22:58:54.528Z"/>
  <w16cex:commentExtensible w16cex:durableId="56EAF748" w16cex:dateUtc="2022-02-14T23:00:21.28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6D2890" w16cid:durableId="27BD7E4F"/>
  <w16cid:commentId w16cid:paraId="44D3A6AF" w16cid:durableId="6E4C134B"/>
  <w16cid:commentId w16cid:paraId="0D394322" w16cid:durableId="56EAF74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C193C"/>
    <w:multiLevelType w:val="hybridMultilevel"/>
    <w:tmpl w:val="7EF04E38"/>
    <w:lvl w:ilvl="0" w:tplc="4E9C0A50">
      <w:start w:val="1"/>
      <w:numFmt w:val="bullet"/>
      <w:lvlText w:val=""/>
      <w:lvlJc w:val="left"/>
      <w:pPr>
        <w:ind w:left="205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A5803AC">
      <w:start w:val="1"/>
      <w:numFmt w:val="bullet"/>
      <w:lvlText w:val="o"/>
      <w:lvlJc w:val="left"/>
      <w:pPr>
        <w:ind w:left="118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8D649DC">
      <w:start w:val="1"/>
      <w:numFmt w:val="bullet"/>
      <w:lvlText w:val="▪"/>
      <w:lvlJc w:val="left"/>
      <w:pPr>
        <w:ind w:left="19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C32D7EC">
      <w:start w:val="1"/>
      <w:numFmt w:val="bullet"/>
      <w:lvlText w:val="•"/>
      <w:lvlJc w:val="left"/>
      <w:pPr>
        <w:ind w:left="262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BC01416">
      <w:start w:val="1"/>
      <w:numFmt w:val="bullet"/>
      <w:lvlText w:val="o"/>
      <w:lvlJc w:val="left"/>
      <w:pPr>
        <w:ind w:left="334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2160F66">
      <w:start w:val="1"/>
      <w:numFmt w:val="bullet"/>
      <w:lvlText w:val="▪"/>
      <w:lvlJc w:val="left"/>
      <w:pPr>
        <w:ind w:left="406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10EB220">
      <w:start w:val="1"/>
      <w:numFmt w:val="bullet"/>
      <w:lvlText w:val="•"/>
      <w:lvlJc w:val="left"/>
      <w:pPr>
        <w:ind w:left="478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25E1BD8">
      <w:start w:val="1"/>
      <w:numFmt w:val="bullet"/>
      <w:lvlText w:val="o"/>
      <w:lvlJc w:val="left"/>
      <w:pPr>
        <w:ind w:left="55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A3434BA">
      <w:start w:val="1"/>
      <w:numFmt w:val="bullet"/>
      <w:lvlText w:val="▪"/>
      <w:lvlJc w:val="left"/>
      <w:pPr>
        <w:ind w:left="622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649031E"/>
    <w:multiLevelType w:val="hybridMultilevel"/>
    <w:tmpl w:val="9828AC62"/>
    <w:lvl w:ilvl="0" w:tplc="CC6E1F00">
      <w:start w:val="1"/>
      <w:numFmt w:val="bullet"/>
      <w:lvlText w:val="•"/>
      <w:lvlJc w:val="left"/>
      <w:pPr>
        <w:ind w:left="4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6C09870">
      <w:start w:val="1"/>
      <w:numFmt w:val="bullet"/>
      <w:lvlText w:val="o"/>
      <w:lvlJc w:val="left"/>
      <w:pPr>
        <w:ind w:left="13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5184C38">
      <w:start w:val="1"/>
      <w:numFmt w:val="bullet"/>
      <w:lvlText w:val="▪"/>
      <w:lvlJc w:val="left"/>
      <w:pPr>
        <w:ind w:left="20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02EDDB2">
      <w:start w:val="1"/>
      <w:numFmt w:val="bullet"/>
      <w:lvlText w:val="•"/>
      <w:lvlJc w:val="left"/>
      <w:pPr>
        <w:ind w:left="27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1C85216">
      <w:start w:val="1"/>
      <w:numFmt w:val="bullet"/>
      <w:lvlText w:val="o"/>
      <w:lvlJc w:val="left"/>
      <w:pPr>
        <w:ind w:left="34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E74D596">
      <w:start w:val="1"/>
      <w:numFmt w:val="bullet"/>
      <w:lvlText w:val="▪"/>
      <w:lvlJc w:val="left"/>
      <w:pPr>
        <w:ind w:left="42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E122AD6">
      <w:start w:val="1"/>
      <w:numFmt w:val="bullet"/>
      <w:lvlText w:val="•"/>
      <w:lvlJc w:val="left"/>
      <w:pPr>
        <w:ind w:left="49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362A6D4">
      <w:start w:val="1"/>
      <w:numFmt w:val="bullet"/>
      <w:lvlText w:val="o"/>
      <w:lvlJc w:val="left"/>
      <w:pPr>
        <w:ind w:left="56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11208C8">
      <w:start w:val="1"/>
      <w:numFmt w:val="bullet"/>
      <w:lvlText w:val="▪"/>
      <w:lvlJc w:val="left"/>
      <w:pPr>
        <w:ind w:left="63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ygan Szymon">
    <w15:presenceInfo w15:providerId="AD" w15:userId="S::szymon.cygan@pw.edu.pl::cdb3eec0-c5ed-4f49-97c2-a4cf7ef37519"/>
  </w15:person>
  <w15:person w15:author="Tulik Piotr">
    <w15:presenceInfo w15:providerId="AD" w15:userId="S::piotr.tulik@pw.edu.pl::be282da3-1aae-454c-862b-7930494c87aa"/>
  </w15:person>
  <w15:person w15:author="Smolik Waldemar">
    <w15:presenceInfo w15:providerId="None" w15:userId="Smolik Waldema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Q2sLQ0NbMwsTQ0MzNQ0lEKTi0uzszPAykwrgUASpOSzywAAAA="/>
  </w:docVars>
  <w:rsids>
    <w:rsidRoot w:val="00710AD1"/>
    <w:rsid w:val="00007E41"/>
    <w:rsid w:val="001603DB"/>
    <w:rsid w:val="001A6F9E"/>
    <w:rsid w:val="002A31B3"/>
    <w:rsid w:val="00371A42"/>
    <w:rsid w:val="003A2A8B"/>
    <w:rsid w:val="003D4EC5"/>
    <w:rsid w:val="00653BAE"/>
    <w:rsid w:val="00710AD1"/>
    <w:rsid w:val="00900EA9"/>
    <w:rsid w:val="00944634"/>
    <w:rsid w:val="0096254B"/>
    <w:rsid w:val="00F33059"/>
    <w:rsid w:val="00FD7B41"/>
    <w:rsid w:val="0AA7357A"/>
    <w:rsid w:val="371EC4E7"/>
    <w:rsid w:val="499C110F"/>
    <w:rsid w:val="6E5CF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B09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0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10AD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ny"/>
    <w:uiPriority w:val="99"/>
    <w:qFormat/>
    <w:rsid w:val="00710AD1"/>
    <w:pPr>
      <w:widowControl w:val="0"/>
      <w:autoSpaceDE w:val="0"/>
      <w:autoSpaceDN w:val="0"/>
      <w:ind w:left="103"/>
    </w:pPr>
    <w:rPr>
      <w:sz w:val="22"/>
      <w:szCs w:val="22"/>
      <w:lang w:val="en-US"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710AD1"/>
    <w:pPr>
      <w:widowControl w:val="0"/>
      <w:autoSpaceDE w:val="0"/>
      <w:autoSpaceDN w:val="0"/>
    </w:pPr>
    <w:rPr>
      <w:lang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10AD1"/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4E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4EC5"/>
    <w:rPr>
      <w:rFonts w:ascii="Segoe UI" w:eastAsia="Times New Roman" w:hAnsi="Segoe UI" w:cs="Segoe UI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0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10AD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ny"/>
    <w:uiPriority w:val="99"/>
    <w:qFormat/>
    <w:rsid w:val="00710AD1"/>
    <w:pPr>
      <w:widowControl w:val="0"/>
      <w:autoSpaceDE w:val="0"/>
      <w:autoSpaceDN w:val="0"/>
      <w:ind w:left="103"/>
    </w:pPr>
    <w:rPr>
      <w:sz w:val="22"/>
      <w:szCs w:val="22"/>
      <w:lang w:val="en-US"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710AD1"/>
    <w:pPr>
      <w:widowControl w:val="0"/>
      <w:autoSpaceDE w:val="0"/>
      <w:autoSpaceDN w:val="0"/>
    </w:pPr>
    <w:rPr>
      <w:lang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10AD1"/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4E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4EC5"/>
    <w:rPr>
      <w:rFonts w:ascii="Segoe UI" w:eastAsia="Times New Roman" w:hAnsi="Segoe UI" w:cs="Segoe UI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f23545d81586487b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microsoft.com/office/2011/relationships/people" Target="people.xml"/><Relationship Id="rId5" Type="http://schemas.openxmlformats.org/officeDocument/2006/relationships/styles" Target="styles.xml"/><Relationship Id="R5b288c607aac4dfa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F50E8FCEFA9741ADCB4FAFF3BD7D3E" ma:contentTypeVersion="2" ma:contentTypeDescription="Utwórz nowy dokument." ma:contentTypeScope="" ma:versionID="47b93dfa4f720864655764c4da088975">
  <xsd:schema xmlns:xsd="http://www.w3.org/2001/XMLSchema" xmlns:xs="http://www.w3.org/2001/XMLSchema" xmlns:p="http://schemas.microsoft.com/office/2006/metadata/properties" xmlns:ns2="a4866925-7413-4efe-a886-3b6ce885325e" targetNamespace="http://schemas.microsoft.com/office/2006/metadata/properties" ma:root="true" ma:fieldsID="4a123982903450ccc055211d1cda74cf" ns2:_="">
    <xsd:import namespace="a4866925-7413-4efe-a886-3b6ce88532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66925-7413-4efe-a886-3b6ce88532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DF5C80-97ED-402D-87F6-F8177488C4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4D873ED-616D-4050-AA10-C4425DBCAB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ABAB13-6BB6-4B66-BE4D-CD2B080371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866925-7413-4efe-a886-3b6ce88532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461</Words>
  <Characters>2769</Characters>
  <Application>Microsoft Office Word</Application>
  <DocSecurity>0</DocSecurity>
  <Lines>23</Lines>
  <Paragraphs>6</Paragraphs>
  <ScaleCrop>false</ScaleCrop>
  <Company>Politechnika Warszawska</Company>
  <LinksUpToDate>false</LinksUpToDate>
  <CharactersWithSpaces>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Pietraszuk Marta</dc:creator>
  <cp:keywords/>
  <dc:description/>
  <cp:lastModifiedBy>TM</cp:lastModifiedBy>
  <cp:revision>15</cp:revision>
  <dcterms:created xsi:type="dcterms:W3CDTF">2022-01-17T12:46:00Z</dcterms:created>
  <dcterms:modified xsi:type="dcterms:W3CDTF">2022-02-23T18:12:00Z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0x0101008CF50E8FCEFA9741ADCB4FAFF3BD7D3E</vt:lpwstr>
  </property>
</Properties>
</file>